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B71E7" w:rsidRDefault="008B71E7" w:rsidP="008B71E7">
      <w:pPr>
        <w:pStyle w:val="Kommentar"/>
        <w:widowControl/>
        <w:shd w:val="clear" w:color="auto" w:fill="CCCCCC"/>
        <w:spacing w:before="0" w:after="0" w:line="200" w:lineRule="atLeast"/>
        <w:rPr>
          <w:rFonts w:ascii="Leelawadee" w:hAnsi="Leelawadee" w:cs="Leelawadee"/>
          <w:b w:val="0"/>
          <w:sz w:val="26"/>
          <w:szCs w:val="26"/>
          <w:lang w:val="nl-BE"/>
        </w:rPr>
      </w:pPr>
      <w:r w:rsidRPr="008B71E7">
        <w:rPr>
          <w:rFonts w:ascii="Leelawadee" w:hAnsi="Leelawadee" w:cs="Leelawadee"/>
          <w:b w:val="0"/>
          <w:sz w:val="26"/>
          <w:szCs w:val="26"/>
          <w:lang w:val="nl-BE"/>
        </w:rPr>
        <w:t>CREATIVITEIT ALS SLEUTEL TOT BIOGRAFIEWERK</w:t>
      </w:r>
      <w:r w:rsidR="0002554E" w:rsidRPr="008B71E7">
        <w:rPr>
          <w:rFonts w:ascii="Leelawadee" w:hAnsi="Leelawadee" w:cs="Leelawadee"/>
          <w:b w:val="0"/>
          <w:sz w:val="26"/>
          <w:szCs w:val="26"/>
          <w:lang w:val="nl-BE"/>
        </w:rPr>
        <w:t>:</w:t>
      </w:r>
      <w:r>
        <w:rPr>
          <w:rFonts w:ascii="Leelawadee" w:hAnsi="Leelawadee" w:cs="Leelawadee"/>
          <w:b w:val="0"/>
          <w:sz w:val="26"/>
          <w:szCs w:val="26"/>
          <w:lang w:val="nl-BE"/>
        </w:rPr>
        <w:t xml:space="preserve"> </w:t>
      </w:r>
    </w:p>
    <w:p w:rsidR="004F5ACD" w:rsidRPr="008B71E7" w:rsidRDefault="008B71E7" w:rsidP="008B71E7">
      <w:pPr>
        <w:pStyle w:val="Kommentar"/>
        <w:widowControl/>
        <w:shd w:val="clear" w:color="auto" w:fill="CCCCCC"/>
        <w:spacing w:before="0" w:after="0" w:line="200" w:lineRule="atLeast"/>
        <w:rPr>
          <w:rFonts w:ascii="Leelawadee" w:hAnsi="Leelawadee" w:cs="Leelawadee"/>
          <w:b w:val="0"/>
          <w:sz w:val="26"/>
          <w:szCs w:val="26"/>
          <w:lang w:val="nl-BE"/>
        </w:rPr>
      </w:pPr>
      <w:r w:rsidRPr="008B71E7">
        <w:rPr>
          <w:rFonts w:ascii="Leelawadee" w:hAnsi="Leelawadee" w:cs="Leelawadee"/>
          <w:b w:val="0"/>
          <w:sz w:val="26"/>
          <w:szCs w:val="26"/>
          <w:lang w:val="nl-BE"/>
        </w:rPr>
        <w:t>NAUWKEURIG</w:t>
      </w:r>
      <w:r>
        <w:rPr>
          <w:rFonts w:ascii="Leelawadee" w:hAnsi="Leelawadee" w:cs="Leelawadee"/>
          <w:b w:val="0"/>
          <w:sz w:val="26"/>
          <w:szCs w:val="26"/>
          <w:lang w:val="nl-BE"/>
        </w:rPr>
        <w:t xml:space="preserve"> BEPALEN VAN HET INTELLECTUELE, SOCIALE EN LINGUISTISCHE NIEVEAU VAN DE DEELNEMERS</w:t>
      </w:r>
      <w:r w:rsidR="0002554E" w:rsidRPr="008B71E7">
        <w:rPr>
          <w:rFonts w:ascii="Leelawadee" w:hAnsi="Leelawadee" w:cs="Leelawadee"/>
          <w:b w:val="0"/>
          <w:sz w:val="26"/>
          <w:szCs w:val="26"/>
          <w:lang w:val="nl-BE"/>
        </w:rPr>
        <w:t xml:space="preserve"> </w:t>
      </w:r>
    </w:p>
    <w:p w:rsidR="0001516F" w:rsidRPr="008B71E7" w:rsidRDefault="0001516F" w:rsidP="004F5ACD">
      <w:pPr>
        <w:pStyle w:val="Kommentar"/>
        <w:widowControl/>
        <w:shd w:val="clear" w:color="auto" w:fill="CCCCCC"/>
        <w:spacing w:before="0" w:after="0" w:line="200" w:lineRule="atLeast"/>
        <w:ind w:firstLine="708"/>
        <w:jc w:val="right"/>
        <w:rPr>
          <w:rFonts w:ascii="Leelawadee" w:hAnsi="Leelawadee" w:cs="Leelawadee"/>
          <w:b w:val="0"/>
          <w:sz w:val="26"/>
          <w:szCs w:val="26"/>
          <w:lang w:val="nl-BE"/>
        </w:rPr>
      </w:pPr>
    </w:p>
    <w:p w:rsidR="0001516F" w:rsidRPr="004F5ACD" w:rsidRDefault="008B71E7" w:rsidP="0002554E">
      <w:pPr>
        <w:shd w:val="clear" w:color="auto" w:fill="CCCCCC"/>
        <w:spacing w:line="360" w:lineRule="auto"/>
        <w:rPr>
          <w:rFonts w:ascii="Leelawadee" w:hAnsi="Leelawadee" w:cs="Leelawadee"/>
          <w:b/>
          <w:bCs/>
          <w:sz w:val="22"/>
          <w:szCs w:val="22"/>
          <w:lang w:val="en-GB"/>
        </w:rPr>
      </w:pPr>
      <w:r>
        <w:rPr>
          <w:rFonts w:ascii="Leelawadee" w:hAnsi="Leelawadee" w:cs="Leelawadee"/>
          <w:b/>
          <w:bCs/>
          <w:sz w:val="26"/>
          <w:szCs w:val="26"/>
          <w:lang w:val="en-GB"/>
        </w:rPr>
        <w:t>(</w:t>
      </w:r>
      <w:proofErr w:type="spellStart"/>
      <w:r>
        <w:rPr>
          <w:rFonts w:ascii="Leelawadee" w:hAnsi="Leelawadee" w:cs="Leelawadee"/>
          <w:b/>
          <w:bCs/>
          <w:sz w:val="26"/>
          <w:szCs w:val="26"/>
          <w:lang w:val="en-GB"/>
        </w:rPr>
        <w:t>Instructies</w:t>
      </w:r>
      <w:proofErr w:type="spellEnd"/>
      <w:r>
        <w:rPr>
          <w:rFonts w:ascii="Leelawadee" w:hAnsi="Leelawadee" w:cs="Leelawadee"/>
          <w:b/>
          <w:bCs/>
          <w:sz w:val="26"/>
          <w:szCs w:val="26"/>
          <w:lang w:val="en-GB"/>
        </w:rPr>
        <w:t xml:space="preserve"> </w:t>
      </w:r>
      <w:proofErr w:type="spellStart"/>
      <w:r>
        <w:rPr>
          <w:rFonts w:ascii="Leelawadee" w:hAnsi="Leelawadee" w:cs="Leelawadee"/>
          <w:b/>
          <w:bCs/>
          <w:sz w:val="26"/>
          <w:szCs w:val="26"/>
          <w:lang w:val="en-GB"/>
        </w:rPr>
        <w:t>voor</w:t>
      </w:r>
      <w:proofErr w:type="spellEnd"/>
      <w:r>
        <w:rPr>
          <w:rFonts w:ascii="Leelawadee" w:hAnsi="Leelawadee" w:cs="Leelawadee"/>
          <w:b/>
          <w:bCs/>
          <w:sz w:val="26"/>
          <w:szCs w:val="26"/>
          <w:lang w:val="en-GB"/>
        </w:rPr>
        <w:t xml:space="preserve"> coaches)</w:t>
      </w:r>
    </w:p>
    <w:p w:rsidR="0001516F" w:rsidRPr="008B71E7" w:rsidRDefault="008B71E7" w:rsidP="0002554E">
      <w:pPr>
        <w:numPr>
          <w:ilvl w:val="0"/>
          <w:numId w:val="2"/>
        </w:numPr>
        <w:spacing w:line="200" w:lineRule="atLeast"/>
        <w:rPr>
          <w:rFonts w:ascii="Leelawadee" w:hAnsi="Leelawadee" w:cs="Leelawadee"/>
          <w:bCs/>
          <w:sz w:val="22"/>
          <w:szCs w:val="22"/>
          <w:lang w:val="nl-BE"/>
        </w:rPr>
      </w:pPr>
      <w:r w:rsidRPr="008B71E7">
        <w:rPr>
          <w:rFonts w:ascii="Leelawadee" w:hAnsi="Leelawadee" w:cs="Leelawadee"/>
          <w:b/>
          <w:bCs/>
          <w:sz w:val="22"/>
          <w:szCs w:val="22"/>
          <w:lang w:val="nl-BE"/>
        </w:rPr>
        <w:t xml:space="preserve">Keuze </w:t>
      </w:r>
      <w:r w:rsidR="004F13C9">
        <w:rPr>
          <w:rFonts w:ascii="Leelawadee" w:hAnsi="Leelawadee" w:cs="Leelawadee"/>
          <w:b/>
          <w:bCs/>
          <w:sz w:val="22"/>
          <w:szCs w:val="22"/>
          <w:lang w:val="nl-BE"/>
        </w:rPr>
        <w:t>voor</w:t>
      </w:r>
      <w:r w:rsidRPr="008B71E7">
        <w:rPr>
          <w:rFonts w:ascii="Leelawadee" w:hAnsi="Leelawadee" w:cs="Leelawadee"/>
          <w:b/>
          <w:bCs/>
          <w:sz w:val="22"/>
          <w:szCs w:val="22"/>
          <w:lang w:val="nl-BE"/>
        </w:rPr>
        <w:t xml:space="preserve"> een individuele benadering, omdat er geen consistent beeld is van vluchtelingen</w:t>
      </w:r>
    </w:p>
    <w:p w:rsidR="0001516F" w:rsidRPr="00A53AEB" w:rsidRDefault="0002554E" w:rsidP="0002554E">
      <w:pPr>
        <w:spacing w:before="57" w:line="200" w:lineRule="atLeast"/>
        <w:rPr>
          <w:rFonts w:ascii="Leelawadee" w:hAnsi="Leelawadee" w:cs="Leelawadee"/>
          <w:bCs/>
          <w:sz w:val="22"/>
          <w:szCs w:val="22"/>
          <w:lang w:val="nl-BE"/>
        </w:rPr>
      </w:pPr>
      <w:r w:rsidRPr="00A53AEB">
        <w:rPr>
          <w:rFonts w:ascii="Leelawadee" w:hAnsi="Leelawadee" w:cs="Leelawadee"/>
          <w:sz w:val="22"/>
          <w:szCs w:val="22"/>
          <w:lang w:val="nl-BE"/>
        </w:rPr>
        <w:t xml:space="preserve">- </w:t>
      </w:r>
      <w:r w:rsidR="008B71E7" w:rsidRPr="00A53AEB">
        <w:rPr>
          <w:rFonts w:ascii="Leelawadee" w:hAnsi="Leelawadee" w:cs="Leelawadee"/>
          <w:sz w:val="22"/>
          <w:szCs w:val="22"/>
          <w:lang w:val="nl-BE"/>
        </w:rPr>
        <w:t xml:space="preserve">Creativiteit </w:t>
      </w:r>
      <w:proofErr w:type="spellStart"/>
      <w:r w:rsidR="00A53AEB">
        <w:rPr>
          <w:rFonts w:ascii="Leelawadee" w:hAnsi="Leelawadee" w:cs="Leelawadee"/>
          <w:sz w:val="22"/>
          <w:szCs w:val="22"/>
          <w:lang w:val="nl-BE"/>
        </w:rPr>
        <w:t>bie</w:t>
      </w:r>
      <w:r w:rsidR="008B71E7" w:rsidRPr="00A53AEB">
        <w:rPr>
          <w:rFonts w:ascii="Leelawadee" w:hAnsi="Leelawadee" w:cs="Leelawadee"/>
          <w:sz w:val="22"/>
          <w:szCs w:val="22"/>
          <w:lang w:val="nl-BE"/>
        </w:rPr>
        <w:t>t</w:t>
      </w:r>
      <w:r w:rsidR="00A53AEB">
        <w:rPr>
          <w:rFonts w:ascii="Leelawadee" w:hAnsi="Leelawadee" w:cs="Leelawadee"/>
          <w:sz w:val="22"/>
          <w:szCs w:val="22"/>
          <w:lang w:val="nl-BE"/>
        </w:rPr>
        <w:t>d</w:t>
      </w:r>
      <w:proofErr w:type="spellEnd"/>
      <w:r w:rsidR="008B71E7" w:rsidRPr="00A53AEB">
        <w:rPr>
          <w:rFonts w:ascii="Leelawadee" w:hAnsi="Leelawadee" w:cs="Leelawadee"/>
          <w:sz w:val="22"/>
          <w:szCs w:val="22"/>
          <w:lang w:val="nl-BE"/>
        </w:rPr>
        <w:t xml:space="preserve"> ruimte voor individuele gevallen</w:t>
      </w:r>
      <w:r w:rsidR="00A53AEB" w:rsidRPr="00A53AEB">
        <w:rPr>
          <w:rFonts w:ascii="Leelawadee" w:hAnsi="Leelawadee" w:cs="Leelawadee"/>
          <w:sz w:val="22"/>
          <w:szCs w:val="22"/>
          <w:lang w:val="nl-BE"/>
        </w:rPr>
        <w:t xml:space="preserve"> (onderwijs, geschiedenis, vluchtroutes, samenbrengen van familieleden</w:t>
      </w:r>
      <w:r w:rsidR="00A53AEB">
        <w:rPr>
          <w:rFonts w:ascii="Leelawadee" w:hAnsi="Leelawadee" w:cs="Leelawadee"/>
          <w:sz w:val="22"/>
          <w:szCs w:val="22"/>
          <w:lang w:val="nl-BE"/>
        </w:rPr>
        <w:t>,…)</w:t>
      </w:r>
    </w:p>
    <w:p w:rsidR="0001516F" w:rsidRPr="00A53AEB" w:rsidRDefault="0002554E" w:rsidP="0002554E">
      <w:pPr>
        <w:spacing w:before="57" w:line="360" w:lineRule="auto"/>
        <w:rPr>
          <w:rFonts w:ascii="Leelawadee" w:hAnsi="Leelawadee" w:cs="Leelawadee"/>
          <w:b/>
          <w:bCs/>
          <w:sz w:val="22"/>
          <w:szCs w:val="22"/>
          <w:lang w:val="nl-BE"/>
        </w:rPr>
      </w:pPr>
      <w:r w:rsidRPr="00A53AEB">
        <w:rPr>
          <w:rFonts w:ascii="Leelawadee" w:hAnsi="Leelawadee" w:cs="Leelawadee"/>
          <w:sz w:val="22"/>
          <w:szCs w:val="22"/>
          <w:lang w:val="nl-BE"/>
        </w:rPr>
        <w:t xml:space="preserve">- </w:t>
      </w:r>
      <w:r w:rsidR="00A53AEB" w:rsidRPr="00A53AEB">
        <w:rPr>
          <w:rFonts w:ascii="Leelawadee" w:hAnsi="Leelawadee" w:cs="Leelawadee"/>
          <w:sz w:val="22"/>
          <w:szCs w:val="22"/>
          <w:lang w:val="nl-BE"/>
        </w:rPr>
        <w:t xml:space="preserve">De diversiteit van het mens zijn kan op een </w:t>
      </w:r>
      <w:proofErr w:type="spellStart"/>
      <w:r w:rsidR="00A53AEB" w:rsidRPr="00A53AEB">
        <w:rPr>
          <w:rFonts w:ascii="Leelawadee" w:hAnsi="Leelawadee" w:cs="Leelawadee"/>
          <w:sz w:val="22"/>
          <w:szCs w:val="22"/>
          <w:lang w:val="nl-BE"/>
        </w:rPr>
        <w:t>creatieve</w:t>
      </w:r>
      <w:proofErr w:type="spellEnd"/>
      <w:r w:rsidR="00A53AEB" w:rsidRPr="00A53AEB">
        <w:rPr>
          <w:rFonts w:ascii="Leelawadee" w:hAnsi="Leelawadee" w:cs="Leelawadee"/>
          <w:sz w:val="22"/>
          <w:szCs w:val="22"/>
          <w:lang w:val="nl-BE"/>
        </w:rPr>
        <w:t xml:space="preserve"> manier zichtbaar worden</w:t>
      </w:r>
    </w:p>
    <w:p w:rsidR="00A53AEB" w:rsidRPr="00A53AEB" w:rsidRDefault="00A53AEB" w:rsidP="0002554E">
      <w:pPr>
        <w:numPr>
          <w:ilvl w:val="0"/>
          <w:numId w:val="2"/>
        </w:numPr>
        <w:spacing w:before="57" w:line="200" w:lineRule="atLeast"/>
        <w:rPr>
          <w:rFonts w:ascii="Leelawadee" w:hAnsi="Leelawadee" w:cs="Leelawadee"/>
          <w:bCs/>
          <w:sz w:val="22"/>
          <w:szCs w:val="22"/>
          <w:lang w:val="nl-BE"/>
        </w:rPr>
      </w:pPr>
      <w:r w:rsidRPr="00A53AEB">
        <w:rPr>
          <w:rFonts w:ascii="Leelawadee" w:hAnsi="Leelawadee" w:cs="Leelawadee"/>
          <w:b/>
          <w:bCs/>
          <w:sz w:val="22"/>
          <w:szCs w:val="22"/>
          <w:lang w:val="nl-BE"/>
        </w:rPr>
        <w:t>Vluchtelingen lijden onder hun vlucht en het verlies van hun thuis</w:t>
      </w:r>
    </w:p>
    <w:p w:rsidR="00A53AEB" w:rsidRPr="00A53AEB" w:rsidRDefault="0002554E" w:rsidP="00A53AEB">
      <w:pPr>
        <w:spacing w:before="57" w:line="200" w:lineRule="atLeast"/>
        <w:rPr>
          <w:rFonts w:ascii="Leelawadee" w:hAnsi="Leelawadee" w:cs="Leelawadee"/>
          <w:sz w:val="22"/>
          <w:szCs w:val="22"/>
          <w:lang w:val="nl-BE"/>
        </w:rPr>
      </w:pPr>
      <w:r w:rsidRPr="00A53AEB">
        <w:rPr>
          <w:rFonts w:ascii="Leelawadee" w:hAnsi="Leelawadee" w:cs="Leelawadee"/>
          <w:sz w:val="22"/>
          <w:szCs w:val="22"/>
          <w:lang w:val="nl-BE"/>
        </w:rPr>
        <w:t xml:space="preserve">- </w:t>
      </w:r>
      <w:r w:rsidR="00A53AEB" w:rsidRPr="00A53AEB">
        <w:rPr>
          <w:rFonts w:ascii="Leelawadee" w:hAnsi="Leelawadee" w:cs="Leelawadee"/>
          <w:sz w:val="22"/>
          <w:szCs w:val="22"/>
          <w:lang w:val="nl-BE"/>
        </w:rPr>
        <w:t xml:space="preserve">Coaches op het gebied van vluchtelingenwerk hebben een </w:t>
      </w:r>
      <w:r w:rsidR="00A53AEB">
        <w:rPr>
          <w:rFonts w:ascii="Leelawadee" w:hAnsi="Leelawadee" w:cs="Leelawadee"/>
          <w:sz w:val="22"/>
          <w:szCs w:val="22"/>
          <w:lang w:val="nl-BE"/>
        </w:rPr>
        <w:t>medelevende</w:t>
      </w:r>
      <w:r w:rsidR="00A53AEB" w:rsidRPr="00A53AEB">
        <w:rPr>
          <w:rFonts w:ascii="Leelawadee" w:hAnsi="Leelawadee" w:cs="Leelawadee"/>
          <w:sz w:val="22"/>
          <w:szCs w:val="22"/>
          <w:lang w:val="nl-BE"/>
        </w:rPr>
        <w:t xml:space="preserve"> houding nodig</w:t>
      </w:r>
    </w:p>
    <w:p w:rsidR="0001516F" w:rsidRPr="00A53AEB" w:rsidRDefault="00A53AEB" w:rsidP="00A53AEB">
      <w:pPr>
        <w:spacing w:before="57" w:line="200" w:lineRule="atLeast"/>
        <w:rPr>
          <w:rFonts w:ascii="Leelawadee" w:hAnsi="Leelawadee" w:cs="Leelawadee"/>
          <w:bCs/>
          <w:sz w:val="22"/>
          <w:szCs w:val="22"/>
          <w:lang w:val="nl-BE"/>
        </w:rPr>
      </w:pPr>
      <w:r w:rsidRPr="00A53AEB">
        <w:rPr>
          <w:rFonts w:ascii="Leelawadee" w:hAnsi="Leelawadee" w:cs="Leelawadee"/>
          <w:sz w:val="22"/>
          <w:szCs w:val="22"/>
          <w:lang w:val="nl-BE"/>
        </w:rPr>
        <w:t>en moet</w:t>
      </w:r>
      <w:r>
        <w:rPr>
          <w:rFonts w:ascii="Leelawadee" w:hAnsi="Leelawadee" w:cs="Leelawadee"/>
          <w:sz w:val="22"/>
          <w:szCs w:val="22"/>
          <w:lang w:val="nl-BE"/>
        </w:rPr>
        <w:t>en</w:t>
      </w:r>
      <w:r w:rsidRPr="00A53AEB">
        <w:rPr>
          <w:rFonts w:ascii="Leelawadee" w:hAnsi="Leelawadee" w:cs="Leelawadee"/>
          <w:sz w:val="22"/>
          <w:szCs w:val="22"/>
          <w:lang w:val="nl-BE"/>
        </w:rPr>
        <w:t xml:space="preserve"> ruimte laten voor de gevoelens van de deelnemers</w:t>
      </w:r>
    </w:p>
    <w:p w:rsidR="00A53AEB" w:rsidRDefault="0002554E" w:rsidP="0002554E">
      <w:pPr>
        <w:spacing w:before="57" w:line="200" w:lineRule="atLeast"/>
        <w:rPr>
          <w:rFonts w:ascii="Leelawadee" w:hAnsi="Leelawadee" w:cs="Leelawadee"/>
          <w:sz w:val="22"/>
          <w:szCs w:val="22"/>
          <w:lang w:val="nl-BE"/>
        </w:rPr>
      </w:pPr>
      <w:r w:rsidRPr="00A53AEB">
        <w:rPr>
          <w:rFonts w:ascii="Leelawadee" w:hAnsi="Leelawadee" w:cs="Leelawadee"/>
          <w:sz w:val="22"/>
          <w:szCs w:val="22"/>
          <w:lang w:val="nl-BE"/>
        </w:rPr>
        <w:t xml:space="preserve">- </w:t>
      </w:r>
      <w:r w:rsidR="00A53AEB" w:rsidRPr="00A53AEB">
        <w:rPr>
          <w:rFonts w:ascii="Leelawadee" w:hAnsi="Leelawadee" w:cs="Leelawadee"/>
          <w:sz w:val="22"/>
          <w:szCs w:val="22"/>
          <w:lang w:val="nl-BE"/>
        </w:rPr>
        <w:t xml:space="preserve">Werken met vluchtelingen leert verantwoordelijkheid </w:t>
      </w:r>
      <w:r w:rsidR="00A53AEB">
        <w:rPr>
          <w:rFonts w:ascii="Leelawadee" w:hAnsi="Leelawadee" w:cs="Leelawadee"/>
          <w:sz w:val="22"/>
          <w:szCs w:val="22"/>
          <w:lang w:val="nl-BE"/>
        </w:rPr>
        <w:t>aangaande</w:t>
      </w:r>
      <w:r w:rsidR="00A53AEB" w:rsidRPr="00A53AEB">
        <w:rPr>
          <w:rFonts w:ascii="Leelawadee" w:hAnsi="Leelawadee" w:cs="Leelawadee"/>
          <w:sz w:val="22"/>
          <w:szCs w:val="22"/>
          <w:lang w:val="nl-BE"/>
        </w:rPr>
        <w:t xml:space="preserve"> de maatschappij, politiek, economie en het milieu</w:t>
      </w:r>
    </w:p>
    <w:p w:rsidR="0001516F" w:rsidRPr="00A53AEB" w:rsidRDefault="0002554E" w:rsidP="00A53AEB">
      <w:pPr>
        <w:spacing w:before="57" w:line="200" w:lineRule="atLeast"/>
        <w:rPr>
          <w:rFonts w:ascii="Leelawadee" w:hAnsi="Leelawadee" w:cs="Leelawadee"/>
          <w:sz w:val="22"/>
          <w:szCs w:val="22"/>
          <w:lang w:val="nl-BE"/>
        </w:rPr>
      </w:pPr>
      <w:r w:rsidRPr="00A53AEB">
        <w:rPr>
          <w:rFonts w:ascii="Leelawadee" w:hAnsi="Leelawadee" w:cs="Leelawadee"/>
          <w:sz w:val="22"/>
          <w:szCs w:val="22"/>
          <w:lang w:val="nl-BE"/>
        </w:rPr>
        <w:t xml:space="preserve">- </w:t>
      </w:r>
      <w:r w:rsidR="00A53AEB" w:rsidRPr="00A53AEB">
        <w:rPr>
          <w:rFonts w:ascii="Leelawadee" w:hAnsi="Leelawadee" w:cs="Leelawadee"/>
          <w:sz w:val="22"/>
          <w:szCs w:val="22"/>
          <w:lang w:val="nl-BE"/>
        </w:rPr>
        <w:t>Creativiteit is een bouwsteen in de samenwerking met interdisciplinaire</w:t>
      </w:r>
      <w:r w:rsidR="00A53AEB">
        <w:rPr>
          <w:rFonts w:ascii="Leelawadee" w:hAnsi="Leelawadee" w:cs="Leelawadee"/>
          <w:sz w:val="22"/>
          <w:szCs w:val="22"/>
          <w:lang w:val="nl-BE"/>
        </w:rPr>
        <w:t xml:space="preserve"> zorgberoepen </w:t>
      </w:r>
      <w:r w:rsidR="00A53AEB" w:rsidRPr="00A53AEB">
        <w:rPr>
          <w:rFonts w:ascii="Leelawadee" w:hAnsi="Leelawadee" w:cs="Leelawadee"/>
          <w:sz w:val="22"/>
          <w:szCs w:val="22"/>
          <w:lang w:val="nl-BE"/>
        </w:rPr>
        <w:t>(netwerken met therapeuten, artsen, psychologen)</w:t>
      </w:r>
      <w:r w:rsidR="00A53AEB" w:rsidRPr="00A53AEB">
        <w:rPr>
          <w:rFonts w:ascii="Leelawadee" w:hAnsi="Leelawadee" w:cs="Leelawadee"/>
          <w:sz w:val="22"/>
          <w:szCs w:val="22"/>
          <w:lang w:val="nl-BE"/>
        </w:rPr>
        <w:t xml:space="preserve"> </w:t>
      </w:r>
    </w:p>
    <w:p w:rsidR="0001516F" w:rsidRPr="006A0712" w:rsidRDefault="00A53AEB" w:rsidP="006A0712">
      <w:pPr>
        <w:numPr>
          <w:ilvl w:val="0"/>
          <w:numId w:val="2"/>
        </w:numPr>
        <w:spacing w:before="113" w:line="200" w:lineRule="atLeast"/>
        <w:rPr>
          <w:rFonts w:ascii="Leelawadee" w:hAnsi="Leelawadee" w:cs="Leelawadee"/>
          <w:b/>
          <w:bCs/>
          <w:sz w:val="22"/>
          <w:szCs w:val="22"/>
          <w:lang w:val="nl-BE"/>
        </w:rPr>
      </w:pPr>
      <w:r w:rsidRPr="00A53AEB">
        <w:rPr>
          <w:rFonts w:ascii="Leelawadee" w:hAnsi="Leelawadee" w:cs="Leelawadee"/>
          <w:b/>
          <w:bCs/>
          <w:sz w:val="22"/>
          <w:szCs w:val="22"/>
          <w:lang w:val="nl-NL"/>
        </w:rPr>
        <w:t>Het is belangrijk voor coaches om goede zelfhelende krachten en optimisme te hebben</w:t>
      </w:r>
    </w:p>
    <w:p w:rsidR="0001516F" w:rsidRPr="006A0712" w:rsidRDefault="0002554E" w:rsidP="0002554E">
      <w:pPr>
        <w:spacing w:before="57" w:line="200" w:lineRule="atLeast"/>
        <w:rPr>
          <w:rFonts w:ascii="Leelawadee" w:hAnsi="Leelawadee" w:cs="Leelawadee"/>
          <w:sz w:val="22"/>
          <w:szCs w:val="22"/>
          <w:lang w:val="nl-NL"/>
        </w:rPr>
      </w:pPr>
      <w:r w:rsidRPr="006A0712">
        <w:rPr>
          <w:rFonts w:ascii="Leelawadee" w:hAnsi="Leelawadee" w:cs="Leelawadee"/>
          <w:sz w:val="22"/>
          <w:szCs w:val="22"/>
          <w:lang w:val="nl-BE"/>
        </w:rPr>
        <w:t xml:space="preserve">- </w:t>
      </w:r>
      <w:r w:rsidR="006A0712" w:rsidRPr="006A0712">
        <w:rPr>
          <w:rFonts w:ascii="Leelawadee" w:hAnsi="Leelawadee" w:cs="Leelawadee"/>
          <w:sz w:val="22"/>
          <w:szCs w:val="22"/>
          <w:lang w:val="nl-NL"/>
        </w:rPr>
        <w:t xml:space="preserve">Een positieve houding van het </w:t>
      </w:r>
      <w:proofErr w:type="spellStart"/>
      <w:r w:rsidR="006A0712" w:rsidRPr="006A0712">
        <w:rPr>
          <w:rFonts w:ascii="Leelawadee" w:hAnsi="Leelawadee" w:cs="Leelawadee"/>
          <w:sz w:val="22"/>
          <w:szCs w:val="22"/>
          <w:lang w:val="nl-NL"/>
        </w:rPr>
        <w:t>coachingsteam</w:t>
      </w:r>
      <w:proofErr w:type="spellEnd"/>
      <w:r w:rsidR="006A0712" w:rsidRPr="006A0712">
        <w:rPr>
          <w:rFonts w:ascii="Leelawadee" w:hAnsi="Leelawadee" w:cs="Leelawadee"/>
          <w:sz w:val="22"/>
          <w:szCs w:val="22"/>
          <w:lang w:val="nl-NL"/>
        </w:rPr>
        <w:t xml:space="preserve"> is bemoedigend en geeft kracht</w:t>
      </w:r>
    </w:p>
    <w:p w:rsidR="0001516F" w:rsidRPr="004F5ACD" w:rsidRDefault="0002554E" w:rsidP="0002554E">
      <w:pPr>
        <w:spacing w:before="57" w:line="200" w:lineRule="atLeast"/>
        <w:rPr>
          <w:rFonts w:ascii="Leelawadee" w:hAnsi="Leelawadee" w:cs="Leelawadee"/>
          <w:bCs/>
          <w:sz w:val="22"/>
          <w:szCs w:val="22"/>
          <w:lang w:val="en-GB"/>
        </w:rPr>
      </w:pPr>
      <w:r w:rsidRPr="0002554E">
        <w:rPr>
          <w:rFonts w:ascii="Leelawadee" w:hAnsi="Leelawadee" w:cs="Leelawadee"/>
          <w:sz w:val="22"/>
          <w:szCs w:val="22"/>
          <w:lang w:val="en-GB"/>
        </w:rPr>
        <w:t xml:space="preserve">- </w:t>
      </w:r>
      <w:r w:rsidR="006A0712">
        <w:rPr>
          <w:rFonts w:ascii="Leelawadee" w:hAnsi="Leelawadee" w:cs="Leelawadee"/>
          <w:sz w:val="22"/>
          <w:szCs w:val="22"/>
          <w:lang w:val="en-GB"/>
        </w:rPr>
        <w:t xml:space="preserve">De </w:t>
      </w:r>
      <w:proofErr w:type="spellStart"/>
      <w:r w:rsidR="006A0712">
        <w:rPr>
          <w:rFonts w:ascii="Leelawadee" w:hAnsi="Leelawadee" w:cs="Leelawadee"/>
          <w:sz w:val="22"/>
          <w:szCs w:val="22"/>
          <w:lang w:val="en-GB"/>
        </w:rPr>
        <w:t>rolmodelfunctie</w:t>
      </w:r>
      <w:proofErr w:type="spellEnd"/>
      <w:r w:rsidR="006A0712">
        <w:rPr>
          <w:rFonts w:ascii="Leelawadee" w:hAnsi="Leelawadee" w:cs="Leelawadee"/>
          <w:sz w:val="22"/>
          <w:szCs w:val="22"/>
          <w:lang w:val="en-GB"/>
        </w:rPr>
        <w:t xml:space="preserve"> </w:t>
      </w:r>
      <w:proofErr w:type="spellStart"/>
      <w:r w:rsidR="006A0712">
        <w:rPr>
          <w:rFonts w:ascii="Leelawadee" w:hAnsi="Leelawadee" w:cs="Leelawadee"/>
          <w:sz w:val="22"/>
          <w:szCs w:val="22"/>
          <w:lang w:val="en-GB"/>
        </w:rPr>
        <w:t>nodigt</w:t>
      </w:r>
      <w:proofErr w:type="spellEnd"/>
      <w:r w:rsidR="006A0712">
        <w:rPr>
          <w:rFonts w:ascii="Leelawadee" w:hAnsi="Leelawadee" w:cs="Leelawadee"/>
          <w:sz w:val="22"/>
          <w:szCs w:val="22"/>
          <w:lang w:val="en-GB"/>
        </w:rPr>
        <w:t xml:space="preserve"> </w:t>
      </w:r>
      <w:proofErr w:type="spellStart"/>
      <w:r w:rsidR="006A0712">
        <w:rPr>
          <w:rFonts w:ascii="Leelawadee" w:hAnsi="Leelawadee" w:cs="Leelawadee"/>
          <w:sz w:val="22"/>
          <w:szCs w:val="22"/>
          <w:lang w:val="en-GB"/>
        </w:rPr>
        <w:t>imitatie</w:t>
      </w:r>
      <w:proofErr w:type="spellEnd"/>
      <w:r w:rsidR="006A0712">
        <w:rPr>
          <w:rFonts w:ascii="Leelawadee" w:hAnsi="Leelawadee" w:cs="Leelawadee"/>
          <w:sz w:val="22"/>
          <w:szCs w:val="22"/>
          <w:lang w:val="en-GB"/>
        </w:rPr>
        <w:t xml:space="preserve"> </w:t>
      </w:r>
      <w:proofErr w:type="spellStart"/>
      <w:r w:rsidR="006A0712">
        <w:rPr>
          <w:rFonts w:ascii="Leelawadee" w:hAnsi="Leelawadee" w:cs="Leelawadee"/>
          <w:sz w:val="22"/>
          <w:szCs w:val="22"/>
          <w:lang w:val="en-GB"/>
        </w:rPr>
        <w:t>uit</w:t>
      </w:r>
      <w:proofErr w:type="spellEnd"/>
    </w:p>
    <w:p w:rsidR="0001516F" w:rsidRPr="006A0712" w:rsidRDefault="0002554E" w:rsidP="0002554E">
      <w:pPr>
        <w:spacing w:before="57" w:line="200" w:lineRule="atLeast"/>
        <w:rPr>
          <w:rFonts w:ascii="Leelawadee" w:hAnsi="Leelawadee" w:cs="Leelawadee"/>
          <w:sz w:val="22"/>
          <w:szCs w:val="22"/>
          <w:lang w:val="nl-BE"/>
        </w:rPr>
      </w:pPr>
      <w:r w:rsidRPr="006A0712">
        <w:rPr>
          <w:rFonts w:ascii="Leelawadee" w:hAnsi="Leelawadee" w:cs="Leelawadee"/>
          <w:sz w:val="22"/>
          <w:szCs w:val="22"/>
          <w:lang w:val="nl-BE"/>
        </w:rPr>
        <w:t xml:space="preserve">- </w:t>
      </w:r>
      <w:r w:rsidR="006A0712" w:rsidRPr="006A0712">
        <w:rPr>
          <w:rFonts w:ascii="Leelawadee" w:hAnsi="Leelawadee" w:cs="Leelawadee"/>
          <w:sz w:val="22"/>
          <w:szCs w:val="22"/>
          <w:lang w:val="nl-BE"/>
        </w:rPr>
        <w:t>Een relatie op gelijke voet die wordt gekenmerkt door wederzijdse SOLIDARITEIT, MEDELEVEN en, niet in het minst, DANKBAARHEID, is gunstig voor genezing.</w:t>
      </w:r>
    </w:p>
    <w:p w:rsidR="004F5ACD" w:rsidRPr="006A0712" w:rsidRDefault="004F5ACD" w:rsidP="0002554E">
      <w:pPr>
        <w:spacing w:before="57" w:line="200" w:lineRule="atLeast"/>
        <w:rPr>
          <w:rFonts w:ascii="Leelawadee" w:hAnsi="Leelawadee" w:cs="Leelawadee"/>
          <w:bCs/>
          <w:sz w:val="26"/>
          <w:szCs w:val="26"/>
          <w:lang w:val="nl-BE"/>
        </w:rPr>
      </w:pPr>
    </w:p>
    <w:p w:rsidR="0001516F" w:rsidRPr="006A0712" w:rsidRDefault="006A0712" w:rsidP="0002554E">
      <w:pPr>
        <w:shd w:val="clear" w:color="auto" w:fill="CCCCCC"/>
        <w:spacing w:line="360" w:lineRule="auto"/>
        <w:rPr>
          <w:rFonts w:ascii="Leelawadee" w:hAnsi="Leelawadee" w:cs="Leelawadee"/>
          <w:sz w:val="22"/>
          <w:szCs w:val="22"/>
          <w:lang w:val="nl-BE"/>
        </w:rPr>
      </w:pPr>
      <w:r w:rsidRPr="006A0712">
        <w:rPr>
          <w:rFonts w:ascii="Leelawadee" w:hAnsi="Leelawadee" w:cs="Leelawadee"/>
          <w:sz w:val="26"/>
          <w:szCs w:val="26"/>
          <w:lang w:val="nl-BE"/>
        </w:rPr>
        <w:t xml:space="preserve">WAARDERING DOOR ZELF ALS KUNSTENAAR </w:t>
      </w:r>
      <w:r w:rsidR="00E84294">
        <w:rPr>
          <w:rFonts w:ascii="Leelawadee" w:hAnsi="Leelawadee" w:cs="Leelawadee"/>
          <w:sz w:val="26"/>
          <w:szCs w:val="26"/>
          <w:lang w:val="nl-BE"/>
        </w:rPr>
        <w:t>BENADERD</w:t>
      </w:r>
      <w:r>
        <w:rPr>
          <w:rFonts w:ascii="Leelawadee" w:hAnsi="Leelawadee" w:cs="Leelawadee"/>
          <w:sz w:val="26"/>
          <w:szCs w:val="26"/>
          <w:lang w:val="nl-BE"/>
        </w:rPr>
        <w:t xml:space="preserve"> TE WORDEN</w:t>
      </w:r>
    </w:p>
    <w:p w:rsidR="0001516F" w:rsidRPr="006A0712" w:rsidRDefault="006A0712" w:rsidP="0002554E">
      <w:pPr>
        <w:numPr>
          <w:ilvl w:val="0"/>
          <w:numId w:val="3"/>
        </w:numPr>
        <w:rPr>
          <w:rFonts w:ascii="Leelawadee" w:hAnsi="Leelawadee" w:cs="Leelawadee"/>
          <w:sz w:val="22"/>
          <w:szCs w:val="22"/>
          <w:lang w:val="nl-BE"/>
        </w:rPr>
      </w:pPr>
      <w:r w:rsidRPr="006A0712">
        <w:rPr>
          <w:rFonts w:ascii="Leelawadee" w:hAnsi="Leelawadee" w:cs="Leelawadee"/>
          <w:sz w:val="22"/>
          <w:szCs w:val="22"/>
          <w:lang w:val="nl-BE"/>
        </w:rPr>
        <w:t>Vluchtelingen worden</w:t>
      </w:r>
      <w:r w:rsidR="0002554E" w:rsidRPr="006A0712">
        <w:rPr>
          <w:rFonts w:ascii="Leelawadee" w:hAnsi="Leelawadee" w:cs="Leelawadee"/>
          <w:sz w:val="22"/>
          <w:szCs w:val="22"/>
          <w:lang w:val="nl-BE"/>
        </w:rPr>
        <w:t xml:space="preserve"> </w:t>
      </w:r>
      <w:r w:rsidRPr="006A0712">
        <w:rPr>
          <w:rFonts w:ascii="Leelawadee" w:hAnsi="Leelawadee" w:cs="Leelawadee"/>
          <w:b/>
          <w:bCs/>
          <w:sz w:val="22"/>
          <w:szCs w:val="22"/>
          <w:lang w:val="nl-BE"/>
        </w:rPr>
        <w:t>scheppers</w:t>
      </w:r>
      <w:r w:rsidR="00016615">
        <w:rPr>
          <w:rFonts w:ascii="Leelawadee" w:hAnsi="Leelawadee" w:cs="Leelawadee"/>
          <w:sz w:val="22"/>
          <w:szCs w:val="22"/>
          <w:lang w:val="nl-BE"/>
        </w:rPr>
        <w:t>:</w:t>
      </w:r>
      <w:r w:rsidR="00016615">
        <w:rPr>
          <w:rFonts w:ascii="Leelawadee" w:hAnsi="Leelawadee" w:cs="Leelawadee"/>
          <w:sz w:val="22"/>
          <w:szCs w:val="22"/>
          <w:lang w:val="nl-BE"/>
        </w:rPr>
        <w:br/>
        <w:t xml:space="preserve"> z</w:t>
      </w:r>
      <w:r w:rsidRPr="006A0712">
        <w:rPr>
          <w:rFonts w:ascii="Leelawadee" w:hAnsi="Leelawadee" w:cs="Leelawadee"/>
          <w:sz w:val="22"/>
          <w:szCs w:val="22"/>
          <w:lang w:val="nl-BE"/>
        </w:rPr>
        <w:t>e laten sporen achter, ze worden zichtbaar</w:t>
      </w:r>
    </w:p>
    <w:p w:rsidR="0001516F" w:rsidRPr="006A0712" w:rsidRDefault="006A0712" w:rsidP="0002554E">
      <w:pPr>
        <w:numPr>
          <w:ilvl w:val="0"/>
          <w:numId w:val="3"/>
        </w:numPr>
        <w:rPr>
          <w:rFonts w:ascii="Leelawadee" w:hAnsi="Leelawadee" w:cs="Leelawadee"/>
          <w:sz w:val="22"/>
          <w:szCs w:val="22"/>
          <w:lang w:val="nl-BE"/>
        </w:rPr>
      </w:pPr>
      <w:r w:rsidRPr="006A0712">
        <w:rPr>
          <w:rFonts w:ascii="Leelawadee" w:hAnsi="Leelawadee" w:cs="Leelawadee"/>
          <w:sz w:val="22"/>
          <w:szCs w:val="22"/>
          <w:lang w:val="nl-BE"/>
        </w:rPr>
        <w:t>Vluchtelingen worden</w:t>
      </w:r>
      <w:r w:rsidR="0002554E" w:rsidRPr="006A0712">
        <w:rPr>
          <w:rFonts w:ascii="Leelawadee" w:hAnsi="Leelawadee" w:cs="Leelawadee"/>
          <w:sz w:val="22"/>
          <w:szCs w:val="22"/>
          <w:lang w:val="nl-BE"/>
        </w:rPr>
        <w:t xml:space="preserve"> </w:t>
      </w:r>
      <w:r w:rsidR="0002554E" w:rsidRPr="006A0712">
        <w:rPr>
          <w:rFonts w:ascii="Leelawadee" w:hAnsi="Leelawadee" w:cs="Leelawadee"/>
          <w:b/>
          <w:bCs/>
          <w:sz w:val="22"/>
          <w:szCs w:val="22"/>
          <w:lang w:val="nl-BE"/>
        </w:rPr>
        <w:t>act</w:t>
      </w:r>
      <w:r w:rsidRPr="006A0712">
        <w:rPr>
          <w:rFonts w:ascii="Leelawadee" w:hAnsi="Leelawadee" w:cs="Leelawadee"/>
          <w:b/>
          <w:bCs/>
          <w:sz w:val="22"/>
          <w:szCs w:val="22"/>
          <w:lang w:val="nl-BE"/>
        </w:rPr>
        <w:t>ief</w:t>
      </w:r>
      <w:r w:rsidR="0002554E" w:rsidRPr="006A0712">
        <w:rPr>
          <w:rFonts w:ascii="Leelawadee" w:hAnsi="Leelawadee" w:cs="Leelawadee"/>
          <w:sz w:val="22"/>
          <w:szCs w:val="22"/>
          <w:lang w:val="nl-BE"/>
        </w:rPr>
        <w:t xml:space="preserve">: </w:t>
      </w:r>
      <w:r w:rsidR="0002554E" w:rsidRPr="006A0712">
        <w:rPr>
          <w:rFonts w:ascii="Leelawadee" w:hAnsi="Leelawadee" w:cs="Leelawadee"/>
          <w:sz w:val="22"/>
          <w:szCs w:val="22"/>
          <w:lang w:val="nl-BE"/>
        </w:rPr>
        <w:br/>
      </w:r>
      <w:r w:rsidR="00016615">
        <w:rPr>
          <w:rFonts w:ascii="Leelawadee" w:hAnsi="Leelawadee" w:cs="Leelawadee"/>
          <w:sz w:val="22"/>
          <w:szCs w:val="22"/>
          <w:lang w:val="nl-BE"/>
        </w:rPr>
        <w:t>z</w:t>
      </w:r>
      <w:r w:rsidRPr="006A0712">
        <w:rPr>
          <w:rFonts w:ascii="Leelawadee" w:hAnsi="Leelawadee" w:cs="Leelawadee"/>
          <w:sz w:val="22"/>
          <w:szCs w:val="22"/>
          <w:lang w:val="nl-BE"/>
        </w:rPr>
        <w:t>e maken gebruik van hun kansen</w:t>
      </w:r>
      <w:r w:rsidR="0002554E" w:rsidRPr="006A0712">
        <w:rPr>
          <w:rFonts w:ascii="Leelawadee" w:hAnsi="Leelawadee" w:cs="Leelawadee"/>
          <w:sz w:val="22"/>
          <w:szCs w:val="22"/>
          <w:lang w:val="nl-BE"/>
        </w:rPr>
        <w:t xml:space="preserve">, </w:t>
      </w:r>
      <w:r>
        <w:rPr>
          <w:rFonts w:ascii="Leelawadee" w:hAnsi="Leelawadee" w:cs="Leelawadee"/>
          <w:sz w:val="22"/>
          <w:szCs w:val="22"/>
          <w:lang w:val="nl-BE"/>
        </w:rPr>
        <w:t>ze leren verantwoordelijkheid</w:t>
      </w:r>
      <w:r w:rsidR="00016615">
        <w:rPr>
          <w:rFonts w:ascii="Leelawadee" w:hAnsi="Leelawadee" w:cs="Leelawadee"/>
          <w:sz w:val="22"/>
          <w:szCs w:val="22"/>
          <w:lang w:val="nl-BE"/>
        </w:rPr>
        <w:t xml:space="preserve"> te nemen</w:t>
      </w:r>
    </w:p>
    <w:p w:rsidR="0001516F" w:rsidRPr="00016615" w:rsidRDefault="00016615" w:rsidP="0002554E">
      <w:pPr>
        <w:numPr>
          <w:ilvl w:val="0"/>
          <w:numId w:val="3"/>
        </w:numPr>
        <w:rPr>
          <w:rFonts w:ascii="Leelawadee" w:hAnsi="Leelawadee" w:cs="Leelawadee"/>
          <w:sz w:val="22"/>
          <w:szCs w:val="22"/>
          <w:lang w:val="nl-BE"/>
        </w:rPr>
      </w:pPr>
      <w:r w:rsidRPr="00016615">
        <w:rPr>
          <w:rFonts w:ascii="Leelawadee" w:hAnsi="Leelawadee" w:cs="Leelawadee"/>
          <w:sz w:val="22"/>
          <w:szCs w:val="22"/>
          <w:lang w:val="nl-BE"/>
        </w:rPr>
        <w:t>Vluchtelingen verwerven</w:t>
      </w:r>
      <w:r w:rsidR="0002554E" w:rsidRPr="00016615">
        <w:rPr>
          <w:rFonts w:ascii="Leelawadee" w:hAnsi="Leelawadee" w:cs="Leelawadee"/>
          <w:sz w:val="22"/>
          <w:szCs w:val="22"/>
          <w:lang w:val="nl-BE"/>
        </w:rPr>
        <w:t xml:space="preserve"> </w:t>
      </w:r>
      <w:r w:rsidRPr="00016615">
        <w:rPr>
          <w:rFonts w:ascii="Leelawadee" w:hAnsi="Leelawadee" w:cs="Leelawadee"/>
          <w:b/>
          <w:bCs/>
          <w:sz w:val="22"/>
          <w:szCs w:val="22"/>
          <w:lang w:val="nl-BE"/>
        </w:rPr>
        <w:t>competenties</w:t>
      </w:r>
      <w:r w:rsidR="0002554E" w:rsidRPr="00016615">
        <w:rPr>
          <w:rFonts w:ascii="Leelawadee" w:hAnsi="Leelawadee" w:cs="Leelawadee"/>
          <w:sz w:val="22"/>
          <w:szCs w:val="22"/>
          <w:lang w:val="nl-BE"/>
        </w:rPr>
        <w:t>:</w:t>
      </w:r>
      <w:r w:rsidR="0002554E" w:rsidRPr="00016615">
        <w:rPr>
          <w:rFonts w:ascii="Leelawadee" w:hAnsi="Leelawadee" w:cs="Leelawadee"/>
          <w:sz w:val="22"/>
          <w:szCs w:val="22"/>
          <w:lang w:val="nl-BE"/>
        </w:rPr>
        <w:br/>
      </w:r>
      <w:r>
        <w:rPr>
          <w:rFonts w:ascii="Leelawadee" w:hAnsi="Leelawadee" w:cs="Leelawadee"/>
          <w:sz w:val="22"/>
          <w:szCs w:val="22"/>
          <w:lang w:val="nl-BE"/>
        </w:rPr>
        <w:t>z</w:t>
      </w:r>
      <w:r w:rsidRPr="00016615">
        <w:rPr>
          <w:rFonts w:ascii="Leelawadee" w:hAnsi="Leelawadee" w:cs="Leelawadee"/>
          <w:sz w:val="22"/>
          <w:szCs w:val="22"/>
          <w:lang w:val="nl-BE"/>
        </w:rPr>
        <w:t>e ervaren</w:t>
      </w:r>
      <w:r w:rsidR="0002554E" w:rsidRPr="00016615">
        <w:rPr>
          <w:rFonts w:ascii="Leelawadee" w:hAnsi="Leelawadee" w:cs="Leelawadee"/>
          <w:sz w:val="22"/>
          <w:szCs w:val="22"/>
          <w:lang w:val="nl-BE"/>
        </w:rPr>
        <w:t xml:space="preserve">, </w:t>
      </w:r>
      <w:r w:rsidRPr="00016615">
        <w:rPr>
          <w:rFonts w:ascii="Leelawadee" w:hAnsi="Leelawadee" w:cs="Leelawadee"/>
          <w:sz w:val="22"/>
          <w:szCs w:val="22"/>
          <w:lang w:val="nl-BE"/>
        </w:rPr>
        <w:t>uiten en tonen hun uniekheid</w:t>
      </w:r>
    </w:p>
    <w:p w:rsidR="0001516F" w:rsidRPr="00016615" w:rsidRDefault="00016615" w:rsidP="0002554E">
      <w:pPr>
        <w:numPr>
          <w:ilvl w:val="0"/>
          <w:numId w:val="3"/>
        </w:numPr>
        <w:rPr>
          <w:rFonts w:ascii="Leelawadee" w:hAnsi="Leelawadee" w:cs="Leelawadee"/>
          <w:sz w:val="22"/>
          <w:szCs w:val="22"/>
          <w:lang w:val="nl-BE"/>
        </w:rPr>
      </w:pPr>
      <w:r w:rsidRPr="00016615">
        <w:rPr>
          <w:rFonts w:ascii="Leelawadee" w:hAnsi="Leelawadee" w:cs="Leelawadee"/>
          <w:sz w:val="22"/>
          <w:szCs w:val="22"/>
          <w:lang w:val="nl-BE"/>
        </w:rPr>
        <w:t>Vluchtelingen worden</w:t>
      </w:r>
      <w:r w:rsidR="0002554E" w:rsidRPr="00016615">
        <w:rPr>
          <w:rFonts w:ascii="Leelawadee" w:hAnsi="Leelawadee" w:cs="Leelawadee"/>
          <w:sz w:val="22"/>
          <w:szCs w:val="22"/>
          <w:lang w:val="nl-BE"/>
        </w:rPr>
        <w:t xml:space="preserve"> </w:t>
      </w:r>
      <w:r w:rsidR="0002554E" w:rsidRPr="00016615">
        <w:rPr>
          <w:rFonts w:ascii="Leelawadee" w:hAnsi="Leelawadee" w:cs="Leelawadee"/>
          <w:b/>
          <w:bCs/>
          <w:sz w:val="22"/>
          <w:szCs w:val="22"/>
          <w:lang w:val="nl-BE"/>
        </w:rPr>
        <w:t>ex</w:t>
      </w:r>
      <w:r w:rsidRPr="00016615">
        <w:rPr>
          <w:rFonts w:ascii="Leelawadee" w:hAnsi="Leelawadee" w:cs="Leelawadee"/>
          <w:b/>
          <w:bCs/>
          <w:sz w:val="22"/>
          <w:szCs w:val="22"/>
          <w:lang w:val="nl-BE"/>
        </w:rPr>
        <w:t>posanten</w:t>
      </w:r>
      <w:r w:rsidR="0002554E" w:rsidRPr="00016615">
        <w:rPr>
          <w:rFonts w:ascii="Leelawadee" w:hAnsi="Leelawadee" w:cs="Leelawadee"/>
          <w:sz w:val="22"/>
          <w:szCs w:val="22"/>
          <w:lang w:val="nl-BE"/>
        </w:rPr>
        <w:t>:</w:t>
      </w:r>
      <w:r w:rsidR="0002554E" w:rsidRPr="00016615">
        <w:rPr>
          <w:rFonts w:ascii="Leelawadee" w:hAnsi="Leelawadee" w:cs="Leelawadee"/>
          <w:sz w:val="22"/>
          <w:szCs w:val="22"/>
          <w:lang w:val="nl-BE"/>
        </w:rPr>
        <w:br/>
        <w:t xml:space="preserve"> </w:t>
      </w:r>
      <w:r>
        <w:rPr>
          <w:rFonts w:ascii="Leelawadee" w:hAnsi="Leelawadee" w:cs="Leelawadee"/>
          <w:sz w:val="22"/>
          <w:szCs w:val="22"/>
          <w:lang w:val="nl-BE"/>
        </w:rPr>
        <w:t>z</w:t>
      </w:r>
      <w:r w:rsidRPr="00016615">
        <w:rPr>
          <w:rFonts w:ascii="Leelawadee" w:hAnsi="Leelawadee" w:cs="Leelawadee"/>
          <w:sz w:val="22"/>
          <w:szCs w:val="22"/>
          <w:lang w:val="nl-BE"/>
        </w:rPr>
        <w:t>e ontvangen waardering en kunnen hun presentatie gebruiken als zelfverzekerdheid (feedback van publiek, discours, show)</w:t>
      </w:r>
    </w:p>
    <w:p w:rsidR="00016615" w:rsidRDefault="00016615" w:rsidP="0002554E">
      <w:pPr>
        <w:numPr>
          <w:ilvl w:val="0"/>
          <w:numId w:val="3"/>
        </w:numPr>
        <w:rPr>
          <w:rFonts w:ascii="Leelawadee" w:hAnsi="Leelawadee" w:cs="Leelawadee"/>
          <w:sz w:val="22"/>
          <w:szCs w:val="22"/>
          <w:lang w:val="nl-BE"/>
        </w:rPr>
      </w:pPr>
      <w:r w:rsidRPr="00016615">
        <w:rPr>
          <w:rFonts w:ascii="Leelawadee" w:hAnsi="Leelawadee" w:cs="Leelawadee"/>
          <w:sz w:val="22"/>
          <w:szCs w:val="22"/>
          <w:lang w:val="nl-BE"/>
        </w:rPr>
        <w:t xml:space="preserve">Vluchtelingen zijn </w:t>
      </w:r>
      <w:r w:rsidRPr="00016615">
        <w:rPr>
          <w:rFonts w:ascii="Leelawadee" w:hAnsi="Leelawadee" w:cs="Leelawadee"/>
          <w:b/>
          <w:sz w:val="22"/>
          <w:szCs w:val="22"/>
          <w:lang w:val="nl-BE"/>
        </w:rPr>
        <w:t>optimistisch</w:t>
      </w:r>
      <w:r w:rsidRPr="00016615">
        <w:rPr>
          <w:rFonts w:ascii="Leelawadee" w:hAnsi="Leelawadee" w:cs="Leelawadee"/>
          <w:sz w:val="22"/>
          <w:szCs w:val="22"/>
          <w:lang w:val="nl-BE"/>
        </w:rPr>
        <w:t xml:space="preserve"> en hebben </w:t>
      </w:r>
      <w:r w:rsidRPr="00016615">
        <w:rPr>
          <w:rFonts w:ascii="Leelawadee" w:hAnsi="Leelawadee" w:cs="Leelawadee"/>
          <w:b/>
          <w:sz w:val="22"/>
          <w:szCs w:val="22"/>
          <w:lang w:val="nl-BE"/>
        </w:rPr>
        <w:t>plezier</w:t>
      </w:r>
      <w:r w:rsidRPr="00016615">
        <w:rPr>
          <w:rFonts w:ascii="Leelawadee" w:hAnsi="Leelawadee" w:cs="Leelawadee"/>
          <w:sz w:val="22"/>
          <w:szCs w:val="22"/>
          <w:lang w:val="nl-BE"/>
        </w:rPr>
        <w:t xml:space="preserve"> in de creatieve gemeenschap: </w:t>
      </w:r>
    </w:p>
    <w:p w:rsidR="0001516F" w:rsidRPr="00016615" w:rsidRDefault="00016615" w:rsidP="00051C5A">
      <w:pPr>
        <w:ind w:left="720"/>
        <w:rPr>
          <w:rFonts w:ascii="Leelawadee" w:hAnsi="Leelawadee" w:cs="Leelawadee"/>
          <w:sz w:val="22"/>
          <w:szCs w:val="22"/>
          <w:lang w:val="nl-BE"/>
        </w:rPr>
      </w:pPr>
      <w:r w:rsidRPr="00016615">
        <w:rPr>
          <w:rFonts w:ascii="Leelawadee" w:hAnsi="Leelawadee" w:cs="Leelawadee"/>
          <w:sz w:val="22"/>
          <w:szCs w:val="22"/>
          <w:lang w:val="nl-BE"/>
        </w:rPr>
        <w:t>ze ervaren normaliteit en het dagelijks leven, s</w:t>
      </w:r>
      <w:r>
        <w:rPr>
          <w:rFonts w:ascii="Leelawadee" w:hAnsi="Leelawadee" w:cs="Leelawadee"/>
          <w:sz w:val="22"/>
          <w:szCs w:val="22"/>
          <w:lang w:val="nl-BE"/>
        </w:rPr>
        <w:t>pontaniteit en intuïtie</w:t>
      </w:r>
    </w:p>
    <w:p w:rsidR="004F5ACD" w:rsidRPr="00016615" w:rsidRDefault="004F5ACD">
      <w:pPr>
        <w:rPr>
          <w:rFonts w:ascii="Leelawadee" w:hAnsi="Leelawadee" w:cs="Leelawadee"/>
          <w:sz w:val="22"/>
          <w:szCs w:val="22"/>
          <w:lang w:val="nl-BE"/>
        </w:rPr>
      </w:pPr>
    </w:p>
    <w:p w:rsidR="0001516F" w:rsidRPr="00051C5A" w:rsidRDefault="004F13C9" w:rsidP="0002554E">
      <w:pPr>
        <w:pStyle w:val="Kommentar"/>
        <w:widowControl/>
        <w:shd w:val="clear" w:color="auto" w:fill="CCCCCC"/>
        <w:spacing w:before="0" w:after="0" w:line="360" w:lineRule="auto"/>
        <w:rPr>
          <w:rFonts w:ascii="Leelawadee" w:hAnsi="Leelawadee" w:cs="Leelawadee"/>
          <w:b w:val="0"/>
          <w:sz w:val="22"/>
          <w:szCs w:val="22"/>
          <w:lang w:val="nl-BE"/>
        </w:rPr>
      </w:pPr>
      <w:r w:rsidRPr="00051C5A">
        <w:rPr>
          <w:rFonts w:ascii="Leelawadee" w:hAnsi="Leelawadee" w:cs="Leelawadee"/>
          <w:b w:val="0"/>
          <w:sz w:val="26"/>
          <w:szCs w:val="26"/>
          <w:lang w:val="nl-BE"/>
        </w:rPr>
        <w:t xml:space="preserve">DE </w:t>
      </w:r>
      <w:r w:rsidR="00051C5A">
        <w:rPr>
          <w:rFonts w:ascii="Leelawadee" w:hAnsi="Leelawadee" w:cs="Leelawadee"/>
          <w:b w:val="0"/>
          <w:sz w:val="26"/>
          <w:szCs w:val="26"/>
          <w:lang w:val="nl-BE"/>
        </w:rPr>
        <w:t>BIJZONDERE</w:t>
      </w:r>
      <w:r w:rsidRPr="00051C5A">
        <w:rPr>
          <w:rFonts w:ascii="Leelawadee" w:hAnsi="Leelawadee" w:cs="Leelawadee"/>
          <w:b w:val="0"/>
          <w:sz w:val="26"/>
          <w:szCs w:val="26"/>
          <w:lang w:val="nl-BE"/>
        </w:rPr>
        <w:t xml:space="preserve"> </w:t>
      </w:r>
      <w:r w:rsidR="00051C5A">
        <w:rPr>
          <w:rFonts w:ascii="Leelawadee" w:hAnsi="Leelawadee" w:cs="Leelawadee"/>
          <w:b w:val="0"/>
          <w:sz w:val="26"/>
          <w:szCs w:val="26"/>
          <w:lang w:val="nl-BE"/>
        </w:rPr>
        <w:t>MOGELIJKHEID</w:t>
      </w:r>
      <w:r w:rsidRPr="00051C5A">
        <w:rPr>
          <w:rFonts w:ascii="Leelawadee" w:hAnsi="Leelawadee" w:cs="Leelawadee"/>
          <w:b w:val="0"/>
          <w:sz w:val="26"/>
          <w:szCs w:val="26"/>
          <w:lang w:val="nl-BE"/>
        </w:rPr>
        <w:t xml:space="preserve"> VAN CREATIEF WERK</w:t>
      </w:r>
    </w:p>
    <w:p w:rsidR="0001516F" w:rsidRPr="00051C5A" w:rsidRDefault="00051C5A" w:rsidP="00051C5A">
      <w:pPr>
        <w:pStyle w:val="Lijstalinea"/>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Leelawadee" w:hAnsi="Leelawadee" w:cs="Leelawadee"/>
          <w:sz w:val="22"/>
          <w:szCs w:val="22"/>
          <w:lang w:val="nl-BE"/>
        </w:rPr>
      </w:pPr>
      <w:r w:rsidRPr="00051C5A">
        <w:rPr>
          <w:rFonts w:ascii="Leelawadee" w:hAnsi="Leelawadee" w:cs="Leelawadee"/>
          <w:sz w:val="22"/>
          <w:szCs w:val="22"/>
          <w:lang w:val="nl-BE"/>
        </w:rPr>
        <w:t xml:space="preserve">Het proces creëert snel een gevoel van </w:t>
      </w:r>
      <w:r>
        <w:rPr>
          <w:rFonts w:ascii="Leelawadee" w:hAnsi="Leelawadee" w:cs="Leelawadee"/>
          <w:sz w:val="22"/>
          <w:szCs w:val="22"/>
          <w:lang w:val="nl-BE"/>
        </w:rPr>
        <w:t>verwezenlijking</w:t>
      </w:r>
      <w:r w:rsidRPr="00051C5A">
        <w:rPr>
          <w:rFonts w:ascii="Leelawadee" w:hAnsi="Leelawadee" w:cs="Leelawadee"/>
          <w:sz w:val="22"/>
          <w:szCs w:val="22"/>
          <w:lang w:val="nl-BE"/>
        </w:rPr>
        <w:t xml:space="preserve"> (lage afhankelijkheid van taal)</w:t>
      </w:r>
    </w:p>
    <w:p w:rsidR="0001516F" w:rsidRPr="004F5ACD" w:rsidRDefault="00051C5A" w:rsidP="0002554E">
      <w:pPr>
        <w:numPr>
          <w:ilvl w:val="0"/>
          <w:numId w:val="4"/>
        </w:numPr>
        <w:rPr>
          <w:rFonts w:ascii="Leelawadee" w:hAnsi="Leelawadee" w:cs="Leelawadee"/>
          <w:sz w:val="22"/>
          <w:szCs w:val="22"/>
          <w:lang w:val="en-GB"/>
        </w:rPr>
      </w:pPr>
      <w:proofErr w:type="spellStart"/>
      <w:r>
        <w:rPr>
          <w:rFonts w:ascii="Leelawadee" w:hAnsi="Leelawadee" w:cs="Leelawadee"/>
          <w:sz w:val="22"/>
          <w:szCs w:val="22"/>
          <w:lang w:val="en-GB"/>
        </w:rPr>
        <w:t>Tastbaarheid</w:t>
      </w:r>
      <w:proofErr w:type="spellEnd"/>
      <w:r>
        <w:rPr>
          <w:rFonts w:ascii="Leelawadee" w:hAnsi="Leelawadee" w:cs="Leelawadee"/>
          <w:sz w:val="22"/>
          <w:szCs w:val="22"/>
          <w:lang w:val="en-GB"/>
        </w:rPr>
        <w:t xml:space="preserve">: hands-on, </w:t>
      </w:r>
      <w:proofErr w:type="spellStart"/>
      <w:r>
        <w:rPr>
          <w:rFonts w:ascii="Leelawadee" w:hAnsi="Leelawadee" w:cs="Leelawadee"/>
          <w:sz w:val="22"/>
          <w:szCs w:val="22"/>
          <w:lang w:val="en-GB"/>
        </w:rPr>
        <w:t>tastbaar</w:t>
      </w:r>
      <w:proofErr w:type="spellEnd"/>
      <w:r>
        <w:rPr>
          <w:rFonts w:ascii="Leelawadee" w:hAnsi="Leelawadee" w:cs="Leelawadee"/>
          <w:sz w:val="22"/>
          <w:szCs w:val="22"/>
          <w:lang w:val="en-GB"/>
        </w:rPr>
        <w:t xml:space="preserve">, </w:t>
      </w:r>
      <w:proofErr w:type="spellStart"/>
      <w:r>
        <w:rPr>
          <w:rFonts w:ascii="Leelawadee" w:hAnsi="Leelawadee" w:cs="Leelawadee"/>
          <w:sz w:val="22"/>
          <w:szCs w:val="22"/>
          <w:lang w:val="en-GB"/>
        </w:rPr>
        <w:t>sensorisch</w:t>
      </w:r>
      <w:proofErr w:type="spellEnd"/>
      <w:r>
        <w:rPr>
          <w:rFonts w:ascii="Leelawadee" w:hAnsi="Leelawadee" w:cs="Leelawadee"/>
          <w:sz w:val="22"/>
          <w:szCs w:val="22"/>
          <w:lang w:val="en-GB"/>
        </w:rPr>
        <w:t xml:space="preserve"> en </w:t>
      </w:r>
      <w:proofErr w:type="spellStart"/>
      <w:r>
        <w:rPr>
          <w:rFonts w:ascii="Leelawadee" w:hAnsi="Leelawadee" w:cs="Leelawadee"/>
          <w:sz w:val="22"/>
          <w:szCs w:val="22"/>
          <w:lang w:val="en-GB"/>
        </w:rPr>
        <w:t>esthetisch</w:t>
      </w:r>
      <w:proofErr w:type="spellEnd"/>
    </w:p>
    <w:p w:rsidR="0001516F" w:rsidRPr="00051C5A" w:rsidRDefault="00051C5A" w:rsidP="0002554E">
      <w:pPr>
        <w:numPr>
          <w:ilvl w:val="0"/>
          <w:numId w:val="4"/>
        </w:numPr>
        <w:rPr>
          <w:rFonts w:ascii="Leelawadee" w:hAnsi="Leelawadee" w:cs="Leelawadee"/>
          <w:sz w:val="22"/>
          <w:szCs w:val="22"/>
          <w:lang w:val="nl-BE"/>
        </w:rPr>
      </w:pPr>
      <w:r w:rsidRPr="00051C5A">
        <w:rPr>
          <w:rFonts w:ascii="Leelawadee" w:hAnsi="Leelawadee" w:cs="Leelawadee"/>
          <w:sz w:val="22"/>
          <w:szCs w:val="22"/>
          <w:lang w:val="nl-BE"/>
        </w:rPr>
        <w:t xml:space="preserve">Creativiteit al </w:t>
      </w:r>
      <w:proofErr w:type="spellStart"/>
      <w:r w:rsidRPr="00051C5A">
        <w:rPr>
          <w:rFonts w:ascii="Leelawadee" w:hAnsi="Leelawadee" w:cs="Leelawadee"/>
          <w:sz w:val="22"/>
          <w:szCs w:val="22"/>
          <w:lang w:val="nl-BE"/>
        </w:rPr>
        <w:t>seen</w:t>
      </w:r>
      <w:proofErr w:type="spellEnd"/>
      <w:r w:rsidRPr="00051C5A">
        <w:rPr>
          <w:rFonts w:ascii="Leelawadee" w:hAnsi="Leelawadee" w:cs="Leelawadee"/>
          <w:sz w:val="22"/>
          <w:szCs w:val="22"/>
          <w:lang w:val="nl-BE"/>
        </w:rPr>
        <w:t xml:space="preserve"> uniek instrument: potentieel voor zelfgenezing, zichtbaarheid en </w:t>
      </w:r>
      <w:proofErr w:type="spellStart"/>
      <w:r w:rsidRPr="00051C5A">
        <w:rPr>
          <w:rFonts w:ascii="Leelawadee" w:hAnsi="Leelawadee" w:cs="Leelawadee"/>
          <w:sz w:val="22"/>
          <w:szCs w:val="22"/>
          <w:lang w:val="nl-BE"/>
        </w:rPr>
        <w:t>dialog</w:t>
      </w:r>
      <w:proofErr w:type="spellEnd"/>
      <w:r w:rsidRPr="00051C5A">
        <w:rPr>
          <w:rFonts w:ascii="Leelawadee" w:hAnsi="Leelawadee" w:cs="Leelawadee"/>
          <w:sz w:val="22"/>
          <w:szCs w:val="22"/>
          <w:lang w:val="nl-BE"/>
        </w:rPr>
        <w:t xml:space="preserve">, tastbaar </w:t>
      </w:r>
      <w:proofErr w:type="spellStart"/>
      <w:r w:rsidRPr="00051C5A">
        <w:rPr>
          <w:rFonts w:ascii="Leelawadee" w:hAnsi="Leelawadee" w:cs="Leelawadee"/>
          <w:sz w:val="22"/>
          <w:szCs w:val="22"/>
          <w:lang w:val="nl-BE"/>
        </w:rPr>
        <w:t>material</w:t>
      </w:r>
      <w:proofErr w:type="spellEnd"/>
      <w:r w:rsidRPr="00051C5A">
        <w:rPr>
          <w:rFonts w:ascii="Leelawadee" w:hAnsi="Leelawadee" w:cs="Leelawadee"/>
          <w:sz w:val="22"/>
          <w:szCs w:val="22"/>
          <w:lang w:val="nl-BE"/>
        </w:rPr>
        <w:t xml:space="preserve"> voor verwerking als uitlaatklep</w:t>
      </w:r>
    </w:p>
    <w:p w:rsidR="004F5ACD" w:rsidRDefault="00051C5A" w:rsidP="00051C5A">
      <w:pPr>
        <w:numPr>
          <w:ilvl w:val="0"/>
          <w:numId w:val="4"/>
        </w:numPr>
        <w:rPr>
          <w:rFonts w:ascii="Leelawadee" w:hAnsi="Leelawadee" w:cs="Leelawadee"/>
          <w:sz w:val="22"/>
          <w:szCs w:val="22"/>
          <w:lang w:val="nl-BE"/>
        </w:rPr>
      </w:pPr>
      <w:r w:rsidRPr="00051C5A">
        <w:rPr>
          <w:rFonts w:ascii="Leelawadee" w:hAnsi="Leelawadee" w:cs="Leelawadee"/>
          <w:sz w:val="22"/>
          <w:szCs w:val="22"/>
          <w:lang w:val="nl-BE"/>
        </w:rPr>
        <w:t>Kunst als een taal die iedereen begrijpt, als iets groots en bijzonders</w:t>
      </w:r>
    </w:p>
    <w:p w:rsidR="00051C5A" w:rsidRPr="00051C5A" w:rsidRDefault="00051C5A" w:rsidP="00051C5A">
      <w:pPr>
        <w:ind w:left="720"/>
        <w:rPr>
          <w:rFonts w:ascii="Leelawadee" w:hAnsi="Leelawadee" w:cs="Leelawadee"/>
          <w:sz w:val="22"/>
          <w:szCs w:val="22"/>
          <w:lang w:val="nl-BE"/>
        </w:rPr>
      </w:pPr>
    </w:p>
    <w:p w:rsidR="0001516F" w:rsidRPr="00051C5A" w:rsidRDefault="00051C5A" w:rsidP="0002554E">
      <w:pPr>
        <w:pStyle w:val="Kommentar"/>
        <w:widowControl/>
        <w:shd w:val="clear" w:color="auto" w:fill="CCCCCC"/>
        <w:spacing w:before="0" w:after="0" w:line="360" w:lineRule="auto"/>
        <w:rPr>
          <w:rFonts w:ascii="Leelawadee" w:hAnsi="Leelawadee" w:cs="Leelawadee"/>
          <w:bCs/>
          <w:sz w:val="22"/>
          <w:szCs w:val="22"/>
          <w:lang w:val="nl-BE"/>
        </w:rPr>
      </w:pPr>
      <w:r w:rsidRPr="00051C5A">
        <w:rPr>
          <w:rFonts w:ascii="Leelawadee" w:hAnsi="Leelawadee" w:cs="Leelawadee"/>
          <w:b w:val="0"/>
          <w:sz w:val="26"/>
          <w:szCs w:val="26"/>
          <w:lang w:val="nl-BE"/>
        </w:rPr>
        <w:t>HET CREATIEF PROCES</w:t>
      </w:r>
      <w:r w:rsidR="0002554E" w:rsidRPr="00051C5A">
        <w:rPr>
          <w:rFonts w:ascii="Leelawadee" w:hAnsi="Leelawadee" w:cs="Leelawadee"/>
          <w:b w:val="0"/>
          <w:sz w:val="26"/>
          <w:szCs w:val="26"/>
          <w:lang w:val="nl-BE"/>
        </w:rPr>
        <w:t xml:space="preserve"> </w:t>
      </w:r>
      <w:r w:rsidRPr="00051C5A">
        <w:rPr>
          <w:rFonts w:ascii="Leelawadee" w:hAnsi="Leelawadee" w:cs="Leelawadee"/>
          <w:b w:val="0"/>
          <w:sz w:val="26"/>
          <w:szCs w:val="26"/>
          <w:lang w:val="nl-BE"/>
        </w:rPr>
        <w:t>–</w:t>
      </w:r>
      <w:r w:rsidR="0002554E" w:rsidRPr="00051C5A">
        <w:rPr>
          <w:rFonts w:ascii="Leelawadee" w:hAnsi="Leelawadee" w:cs="Leelawadee"/>
          <w:b w:val="0"/>
          <w:sz w:val="26"/>
          <w:szCs w:val="26"/>
          <w:lang w:val="nl-BE"/>
        </w:rPr>
        <w:t xml:space="preserve"> </w:t>
      </w:r>
      <w:r w:rsidRPr="00051C5A">
        <w:rPr>
          <w:rFonts w:ascii="Leelawadee" w:hAnsi="Leelawadee" w:cs="Leelawadee"/>
          <w:b w:val="0"/>
          <w:sz w:val="26"/>
          <w:szCs w:val="26"/>
          <w:lang w:val="nl-BE"/>
        </w:rPr>
        <w:t xml:space="preserve">Kunst als </w:t>
      </w:r>
      <w:proofErr w:type="spellStart"/>
      <w:r w:rsidRPr="00051C5A">
        <w:rPr>
          <w:rFonts w:ascii="Leelawadee" w:hAnsi="Leelawadee" w:cs="Leelawadee"/>
          <w:b w:val="0"/>
          <w:sz w:val="26"/>
          <w:szCs w:val="26"/>
          <w:lang w:val="nl-BE"/>
        </w:rPr>
        <w:t>method</w:t>
      </w:r>
      <w:proofErr w:type="spellEnd"/>
      <w:r w:rsidRPr="00051C5A">
        <w:rPr>
          <w:rFonts w:ascii="Leelawadee" w:hAnsi="Leelawadee" w:cs="Leelawadee"/>
          <w:b w:val="0"/>
          <w:sz w:val="26"/>
          <w:szCs w:val="26"/>
          <w:lang w:val="nl-BE"/>
        </w:rPr>
        <w:t xml:space="preserve">, </w:t>
      </w:r>
      <w:proofErr w:type="spellStart"/>
      <w:r w:rsidRPr="00051C5A">
        <w:rPr>
          <w:rFonts w:ascii="Leelawadee" w:hAnsi="Leelawadee" w:cs="Leelawadee"/>
          <w:b w:val="0"/>
          <w:sz w:val="26"/>
          <w:szCs w:val="26"/>
          <w:lang w:val="nl-BE"/>
        </w:rPr>
        <w:t>process</w:t>
      </w:r>
      <w:proofErr w:type="spellEnd"/>
      <w:r w:rsidRPr="00051C5A">
        <w:rPr>
          <w:rFonts w:ascii="Leelawadee" w:hAnsi="Leelawadee" w:cs="Leelawadee"/>
          <w:b w:val="0"/>
          <w:sz w:val="26"/>
          <w:szCs w:val="26"/>
          <w:lang w:val="nl-BE"/>
        </w:rPr>
        <w:t xml:space="preserve"> en resultaat</w:t>
      </w:r>
    </w:p>
    <w:p w:rsidR="004F5ACD" w:rsidRPr="00051C5A" w:rsidRDefault="004F5ACD" w:rsidP="0002554E">
      <w:pPr>
        <w:spacing w:after="170"/>
        <w:rPr>
          <w:rFonts w:ascii="Leelawadee" w:hAnsi="Leelawadee" w:cs="Leelawadee"/>
          <w:b/>
          <w:bCs/>
          <w:sz w:val="22"/>
          <w:szCs w:val="22"/>
          <w:lang w:val="nl-BE"/>
        </w:rPr>
      </w:pPr>
    </w:p>
    <w:p w:rsidR="0001516F" w:rsidRPr="004F5ACD" w:rsidRDefault="0002554E" w:rsidP="0002554E">
      <w:pPr>
        <w:spacing w:after="170"/>
        <w:rPr>
          <w:rFonts w:ascii="Leelawadee" w:hAnsi="Leelawadee" w:cs="Leelawadee"/>
          <w:sz w:val="22"/>
          <w:szCs w:val="22"/>
          <w:lang w:val="en-GB"/>
        </w:rPr>
      </w:pPr>
      <w:r w:rsidRPr="0002554E">
        <w:rPr>
          <w:rFonts w:ascii="Leelawadee" w:hAnsi="Leelawadee" w:cs="Leelawadee"/>
          <w:b/>
          <w:bCs/>
          <w:sz w:val="22"/>
          <w:szCs w:val="22"/>
          <w:lang w:val="en-GB"/>
        </w:rPr>
        <w:t xml:space="preserve">1. </w:t>
      </w:r>
      <w:proofErr w:type="spellStart"/>
      <w:r w:rsidR="00051C5A">
        <w:rPr>
          <w:rFonts w:ascii="Leelawadee" w:hAnsi="Leelawadee" w:cs="Leelawadee"/>
          <w:b/>
          <w:bCs/>
          <w:sz w:val="22"/>
          <w:szCs w:val="22"/>
          <w:lang w:val="en-GB"/>
        </w:rPr>
        <w:t>Verzamelen</w:t>
      </w:r>
      <w:proofErr w:type="spellEnd"/>
      <w:r w:rsidR="00051C5A">
        <w:rPr>
          <w:rFonts w:ascii="Leelawadee" w:hAnsi="Leelawadee" w:cs="Leelawadee"/>
          <w:b/>
          <w:bCs/>
          <w:sz w:val="22"/>
          <w:szCs w:val="22"/>
          <w:lang w:val="en-GB"/>
        </w:rPr>
        <w:t xml:space="preserve"> </w:t>
      </w:r>
      <w:proofErr w:type="spellStart"/>
      <w:r w:rsidR="00051C5A">
        <w:rPr>
          <w:rFonts w:ascii="Leelawadee" w:hAnsi="Leelawadee" w:cs="Leelawadee"/>
          <w:b/>
          <w:bCs/>
          <w:sz w:val="22"/>
          <w:szCs w:val="22"/>
          <w:lang w:val="en-GB"/>
        </w:rPr>
        <w:t>materialen</w:t>
      </w:r>
      <w:proofErr w:type="spellEnd"/>
    </w:p>
    <w:p w:rsidR="0001516F" w:rsidRPr="00051C5A" w:rsidRDefault="00051C5A" w:rsidP="0002554E">
      <w:pPr>
        <w:numPr>
          <w:ilvl w:val="0"/>
          <w:numId w:val="5"/>
        </w:numPr>
        <w:rPr>
          <w:rFonts w:ascii="Leelawadee" w:hAnsi="Leelawadee" w:cs="Leelawadee"/>
          <w:sz w:val="22"/>
          <w:szCs w:val="22"/>
          <w:lang w:val="nl-BE"/>
        </w:rPr>
      </w:pPr>
      <w:r w:rsidRPr="00051C5A">
        <w:rPr>
          <w:rFonts w:ascii="Leelawadee" w:hAnsi="Leelawadee" w:cs="Leelawadee"/>
          <w:sz w:val="22"/>
          <w:szCs w:val="22"/>
          <w:lang w:val="nl-BE"/>
        </w:rPr>
        <w:t>Een verleidelijk “buffet” van material</w:t>
      </w:r>
      <w:r>
        <w:rPr>
          <w:rFonts w:ascii="Leelawadee" w:hAnsi="Leelawadee" w:cs="Leelawadee"/>
          <w:sz w:val="22"/>
          <w:szCs w:val="22"/>
          <w:lang w:val="nl-BE"/>
        </w:rPr>
        <w:t>en</w:t>
      </w:r>
      <w:r w:rsidRPr="00051C5A">
        <w:rPr>
          <w:rFonts w:ascii="Leelawadee" w:hAnsi="Leelawadee" w:cs="Leelawadee"/>
          <w:sz w:val="22"/>
          <w:szCs w:val="22"/>
          <w:lang w:val="nl-BE"/>
        </w:rPr>
        <w:t xml:space="preserve"> voor elk: vo</w:t>
      </w:r>
      <w:r w:rsidR="0002554E" w:rsidRPr="00051C5A">
        <w:rPr>
          <w:rFonts w:ascii="Leelawadee" w:hAnsi="Leelawadee" w:cs="Leelawadee"/>
          <w:sz w:val="22"/>
          <w:szCs w:val="22"/>
          <w:lang w:val="nl-BE"/>
        </w:rPr>
        <w:t>o</w:t>
      </w:r>
      <w:r w:rsidRPr="00051C5A">
        <w:rPr>
          <w:rFonts w:ascii="Leelawadee" w:hAnsi="Leelawadee" w:cs="Leelawadee"/>
          <w:sz w:val="22"/>
          <w:szCs w:val="22"/>
          <w:lang w:val="nl-BE"/>
        </w:rPr>
        <w:t xml:space="preserve">r mannen/vrouwen, oudere/jongere mensen, hooggeschoolden/mensen met basisonderwijs, </w:t>
      </w:r>
      <w:r>
        <w:rPr>
          <w:rFonts w:ascii="Leelawadee" w:hAnsi="Leelawadee" w:cs="Leelawadee"/>
          <w:sz w:val="22"/>
          <w:szCs w:val="22"/>
          <w:lang w:val="nl-BE"/>
        </w:rPr>
        <w:t>…</w:t>
      </w:r>
    </w:p>
    <w:p w:rsidR="00307B64" w:rsidRDefault="00307B64" w:rsidP="00307B64">
      <w:pPr>
        <w:numPr>
          <w:ilvl w:val="0"/>
          <w:numId w:val="5"/>
        </w:numPr>
        <w:rPr>
          <w:rFonts w:ascii="Leelawadee" w:hAnsi="Leelawadee" w:cs="Leelawadee"/>
          <w:sz w:val="22"/>
          <w:szCs w:val="22"/>
          <w:lang w:val="nl-BE"/>
        </w:rPr>
      </w:pPr>
      <w:r w:rsidRPr="00307B64">
        <w:rPr>
          <w:rFonts w:ascii="Leelawadee" w:hAnsi="Leelawadee" w:cs="Leelawadee"/>
          <w:sz w:val="22"/>
          <w:szCs w:val="22"/>
          <w:lang w:val="nl-BE"/>
        </w:rPr>
        <w:t xml:space="preserve">Beschouw de kosten kostenfactor: </w:t>
      </w:r>
      <w:r w:rsidRPr="00307B64">
        <w:rPr>
          <w:rFonts w:ascii="Leelawadee" w:hAnsi="Leelawadee" w:cs="Leelawadee"/>
          <w:sz w:val="22"/>
          <w:szCs w:val="22"/>
          <w:lang w:val="nl-NL"/>
        </w:rPr>
        <w:t>goedkope materialen van doe-het-zelfzaken en van recyclingterreinen</w:t>
      </w:r>
      <w:r>
        <w:rPr>
          <w:rFonts w:ascii="Leelawadee" w:hAnsi="Leelawadee" w:cs="Leelawadee"/>
          <w:sz w:val="22"/>
          <w:szCs w:val="22"/>
          <w:lang w:val="nl-NL"/>
        </w:rPr>
        <w:t>/containerparken</w:t>
      </w:r>
      <w:r w:rsidRPr="00307B64">
        <w:rPr>
          <w:rFonts w:ascii="Leelawadee" w:hAnsi="Leelawadee" w:cs="Leelawadee"/>
          <w:sz w:val="22"/>
          <w:szCs w:val="22"/>
          <w:lang w:val="nl-NL"/>
        </w:rPr>
        <w:t xml:space="preserve">, reclamemateriaal, verpakkingen, </w:t>
      </w:r>
      <w:r>
        <w:rPr>
          <w:rFonts w:ascii="Leelawadee" w:hAnsi="Leelawadee" w:cs="Leelawadee"/>
          <w:sz w:val="22"/>
          <w:szCs w:val="22"/>
          <w:lang w:val="nl-NL"/>
        </w:rPr>
        <w:t xml:space="preserve">… </w:t>
      </w:r>
      <w:r w:rsidRPr="00307B64">
        <w:rPr>
          <w:rFonts w:ascii="Leelawadee" w:hAnsi="Leelawadee" w:cs="Leelawadee"/>
          <w:sz w:val="22"/>
          <w:szCs w:val="22"/>
          <w:lang w:val="nl-NL"/>
        </w:rPr>
        <w:t xml:space="preserve">voorkomen angst voor contact en moedigen </w:t>
      </w:r>
      <w:r>
        <w:rPr>
          <w:rFonts w:ascii="Leelawadee" w:hAnsi="Leelawadee" w:cs="Leelawadee"/>
          <w:sz w:val="22"/>
          <w:szCs w:val="22"/>
          <w:lang w:val="nl-NL"/>
        </w:rPr>
        <w:t>experimenteren</w:t>
      </w:r>
      <w:r w:rsidRPr="00307B64">
        <w:rPr>
          <w:rFonts w:ascii="Leelawadee" w:hAnsi="Leelawadee" w:cs="Leelawadee"/>
          <w:sz w:val="22"/>
          <w:szCs w:val="22"/>
          <w:lang w:val="nl-NL"/>
        </w:rPr>
        <w:t xml:space="preserve"> aan</w:t>
      </w:r>
    </w:p>
    <w:p w:rsidR="00307B64" w:rsidRPr="00307B64" w:rsidRDefault="00307B64" w:rsidP="00307B64">
      <w:pPr>
        <w:numPr>
          <w:ilvl w:val="0"/>
          <w:numId w:val="5"/>
        </w:numPr>
        <w:rPr>
          <w:rFonts w:ascii="Leelawadee" w:hAnsi="Leelawadee" w:cs="Leelawadee"/>
          <w:sz w:val="22"/>
          <w:szCs w:val="22"/>
          <w:lang w:val="nl-NL"/>
        </w:rPr>
      </w:pPr>
      <w:r w:rsidRPr="00307B64">
        <w:rPr>
          <w:rFonts w:ascii="Leelawadee" w:hAnsi="Leelawadee" w:cs="Leelawadee"/>
          <w:sz w:val="22"/>
          <w:szCs w:val="22"/>
          <w:lang w:val="nl-NL"/>
        </w:rPr>
        <w:t xml:space="preserve">Verbetering van de waarde van creatief werk door de speciale aard van het materiaal (hoogwaardige </w:t>
      </w:r>
      <w:r>
        <w:rPr>
          <w:rFonts w:ascii="Leelawadee" w:hAnsi="Leelawadee" w:cs="Leelawadee"/>
          <w:sz w:val="22"/>
          <w:szCs w:val="22"/>
          <w:lang w:val="nl-NL"/>
        </w:rPr>
        <w:t>staaltjes/proefmonsters</w:t>
      </w:r>
      <w:r w:rsidRPr="00307B64">
        <w:rPr>
          <w:rFonts w:ascii="Leelawadee" w:hAnsi="Leelawadee" w:cs="Leelawadee"/>
          <w:sz w:val="22"/>
          <w:szCs w:val="22"/>
          <w:lang w:val="nl-NL"/>
        </w:rPr>
        <w:t xml:space="preserve">, </w:t>
      </w:r>
      <w:r>
        <w:rPr>
          <w:rFonts w:ascii="Leelawadee" w:hAnsi="Leelawadee" w:cs="Leelawadee"/>
          <w:sz w:val="22"/>
          <w:szCs w:val="22"/>
          <w:lang w:val="nl-NL"/>
        </w:rPr>
        <w:t>aantrekkelijke proefmonsters</w:t>
      </w:r>
      <w:r w:rsidRPr="00307B64">
        <w:rPr>
          <w:rFonts w:ascii="Leelawadee" w:hAnsi="Leelawadee" w:cs="Leelawadee"/>
          <w:sz w:val="22"/>
          <w:szCs w:val="22"/>
          <w:lang w:val="nl-NL"/>
        </w:rPr>
        <w:t>, producten voor presentatie en reclame)</w:t>
      </w:r>
    </w:p>
    <w:p w:rsidR="0001516F" w:rsidRPr="00307B64" w:rsidRDefault="00307B64" w:rsidP="0002554E">
      <w:pPr>
        <w:numPr>
          <w:ilvl w:val="0"/>
          <w:numId w:val="5"/>
        </w:numPr>
        <w:rPr>
          <w:rFonts w:ascii="Leelawadee" w:hAnsi="Leelawadee" w:cs="Leelawadee"/>
          <w:sz w:val="22"/>
          <w:szCs w:val="22"/>
          <w:lang w:val="nl-BE"/>
        </w:rPr>
      </w:pPr>
      <w:r w:rsidRPr="00307B64">
        <w:rPr>
          <w:rFonts w:ascii="Leelawadee" w:hAnsi="Leelawadee" w:cs="Leelawadee"/>
          <w:sz w:val="22"/>
          <w:szCs w:val="22"/>
          <w:lang w:val="nl-BE"/>
        </w:rPr>
        <w:t>Verwijzing naar de werkelijkheid (eenvoudige voorwerpen uit het dagelijks leven)</w:t>
      </w:r>
    </w:p>
    <w:p w:rsidR="0001516F" w:rsidRPr="00307B64" w:rsidRDefault="0001516F">
      <w:pPr>
        <w:rPr>
          <w:rFonts w:ascii="Leelawadee" w:hAnsi="Leelawadee" w:cs="Leelawadee"/>
          <w:sz w:val="22"/>
          <w:szCs w:val="22"/>
          <w:lang w:val="nl-BE"/>
        </w:rPr>
      </w:pPr>
    </w:p>
    <w:p w:rsidR="0001516F" w:rsidRPr="00C27F5D" w:rsidRDefault="0002554E" w:rsidP="0002554E">
      <w:pPr>
        <w:rPr>
          <w:rFonts w:ascii="Leelawadee" w:hAnsi="Leelawadee" w:cs="Leelawadee"/>
          <w:sz w:val="22"/>
          <w:szCs w:val="22"/>
        </w:rPr>
      </w:pPr>
      <w:r w:rsidRPr="0002554E">
        <w:rPr>
          <w:rFonts w:ascii="Leelawadee" w:hAnsi="Leelawadee" w:cs="Leelawadee"/>
          <w:b/>
          <w:bCs/>
          <w:sz w:val="22"/>
          <w:szCs w:val="22"/>
          <w:lang w:val="en-GB"/>
        </w:rPr>
        <w:t xml:space="preserve">2. </w:t>
      </w:r>
      <w:proofErr w:type="spellStart"/>
      <w:r w:rsidR="00307B64">
        <w:rPr>
          <w:rFonts w:ascii="Leelawadee" w:hAnsi="Leelawadee" w:cs="Leelawadee"/>
          <w:b/>
          <w:bCs/>
          <w:sz w:val="22"/>
          <w:szCs w:val="22"/>
          <w:lang w:val="en-GB"/>
        </w:rPr>
        <w:t>Voorbereiding</w:t>
      </w:r>
      <w:proofErr w:type="spellEnd"/>
    </w:p>
    <w:p w:rsidR="0001516F" w:rsidRPr="00307B64" w:rsidRDefault="00307B64" w:rsidP="0002554E">
      <w:pPr>
        <w:numPr>
          <w:ilvl w:val="0"/>
          <w:numId w:val="6"/>
        </w:numPr>
        <w:spacing w:after="57" w:line="200" w:lineRule="atLeast"/>
        <w:rPr>
          <w:rFonts w:ascii="Leelawadee" w:hAnsi="Leelawadee" w:cs="Leelawadee"/>
          <w:sz w:val="22"/>
          <w:szCs w:val="22"/>
          <w:lang w:val="nl-BE"/>
        </w:rPr>
      </w:pPr>
      <w:proofErr w:type="spellStart"/>
      <w:r>
        <w:rPr>
          <w:rFonts w:ascii="Leelawadee" w:hAnsi="Leelawadee" w:cs="Leelawadee"/>
          <w:sz w:val="22"/>
          <w:szCs w:val="22"/>
        </w:rPr>
        <w:t>Gebruik</w:t>
      </w:r>
      <w:proofErr w:type="spellEnd"/>
      <w:r>
        <w:rPr>
          <w:rFonts w:ascii="Leelawadee" w:hAnsi="Leelawadee" w:cs="Leelawadee"/>
          <w:sz w:val="22"/>
          <w:szCs w:val="22"/>
        </w:rPr>
        <w:t xml:space="preserve"> </w:t>
      </w:r>
      <w:proofErr w:type="spellStart"/>
      <w:r>
        <w:rPr>
          <w:rFonts w:ascii="Leelawadee" w:hAnsi="Leelawadee" w:cs="Leelawadee"/>
          <w:sz w:val="22"/>
          <w:szCs w:val="22"/>
        </w:rPr>
        <w:t>waarderende</w:t>
      </w:r>
      <w:proofErr w:type="spellEnd"/>
      <w:r>
        <w:rPr>
          <w:rFonts w:ascii="Leelawadee" w:hAnsi="Leelawadee" w:cs="Leelawadee"/>
          <w:sz w:val="22"/>
          <w:szCs w:val="22"/>
        </w:rPr>
        <w:t xml:space="preserve"> </w:t>
      </w:r>
      <w:proofErr w:type="spellStart"/>
      <w:r>
        <w:rPr>
          <w:rFonts w:ascii="Leelawadee" w:hAnsi="Leelawadee" w:cs="Leelawadee"/>
          <w:sz w:val="22"/>
          <w:szCs w:val="22"/>
        </w:rPr>
        <w:t>terminologie</w:t>
      </w:r>
      <w:proofErr w:type="spellEnd"/>
      <w:r w:rsidRPr="00307B64">
        <w:rPr>
          <w:rFonts w:ascii="Leelawadee" w:hAnsi="Leelawadee" w:cs="Leelawadee"/>
          <w:sz w:val="22"/>
          <w:szCs w:val="22"/>
          <w:lang w:val="nl-BE"/>
        </w:rPr>
        <w:t xml:space="preserve"> </w:t>
      </w:r>
      <w:r w:rsidR="0002554E" w:rsidRPr="00307B64">
        <w:rPr>
          <w:rFonts w:ascii="Leelawadee" w:hAnsi="Leelawadee" w:cs="Leelawadee"/>
          <w:sz w:val="22"/>
          <w:szCs w:val="22"/>
          <w:lang w:val="nl-BE"/>
        </w:rPr>
        <w:br/>
        <w:t>(</w:t>
      </w:r>
      <w:r w:rsidRPr="00307B64">
        <w:rPr>
          <w:rFonts w:ascii="Leelawadee" w:hAnsi="Leelawadee" w:cs="Leelawadee"/>
          <w:sz w:val="22"/>
          <w:szCs w:val="22"/>
          <w:lang w:val="nl-BE"/>
        </w:rPr>
        <w:t>begroeting als kunstenaar</w:t>
      </w:r>
      <w:r w:rsidR="0002554E" w:rsidRPr="00307B64">
        <w:rPr>
          <w:rFonts w:ascii="Leelawadee" w:hAnsi="Leelawadee" w:cs="Leelawadee"/>
          <w:sz w:val="22"/>
          <w:szCs w:val="22"/>
          <w:lang w:val="nl-BE"/>
        </w:rPr>
        <w:t xml:space="preserve">, </w:t>
      </w:r>
      <w:r w:rsidRPr="00307B64">
        <w:rPr>
          <w:rFonts w:ascii="Leelawadee" w:hAnsi="Leelawadee" w:cs="Leelawadee"/>
          <w:sz w:val="22"/>
          <w:szCs w:val="22"/>
          <w:lang w:val="nl-BE"/>
        </w:rPr>
        <w:t>beschrijving van de ruimte als een</w:t>
      </w:r>
      <w:r w:rsidR="0002554E" w:rsidRPr="00307B64">
        <w:rPr>
          <w:rFonts w:ascii="Leelawadee" w:hAnsi="Leelawadee" w:cs="Leelawadee"/>
          <w:sz w:val="22"/>
          <w:szCs w:val="22"/>
          <w:lang w:val="nl-BE"/>
        </w:rPr>
        <w:t xml:space="preserve"> "studio", </w:t>
      </w:r>
      <w:r>
        <w:rPr>
          <w:rFonts w:ascii="Leelawadee" w:hAnsi="Leelawadee" w:cs="Leelawadee"/>
          <w:sz w:val="22"/>
          <w:szCs w:val="22"/>
          <w:lang w:val="nl-BE"/>
        </w:rPr>
        <w:t>werk zien en benoemen als "kunst</w:t>
      </w:r>
      <w:r w:rsidR="0002554E" w:rsidRPr="00307B64">
        <w:rPr>
          <w:rFonts w:ascii="Leelawadee" w:hAnsi="Leelawadee" w:cs="Leelawadee"/>
          <w:sz w:val="22"/>
          <w:szCs w:val="22"/>
          <w:lang w:val="nl-BE"/>
        </w:rPr>
        <w:t xml:space="preserve">" </w:t>
      </w:r>
      <w:r>
        <w:rPr>
          <w:rFonts w:ascii="Leelawadee" w:hAnsi="Leelawadee" w:cs="Leelawadee"/>
          <w:sz w:val="22"/>
          <w:szCs w:val="22"/>
          <w:lang w:val="nl-BE"/>
        </w:rPr>
        <w:t>en het eindresultaat als</w:t>
      </w:r>
      <w:r w:rsidR="0002554E" w:rsidRPr="00307B64">
        <w:rPr>
          <w:rFonts w:ascii="Leelawadee" w:hAnsi="Leelawadee" w:cs="Leelawadee"/>
          <w:sz w:val="22"/>
          <w:szCs w:val="22"/>
          <w:lang w:val="nl-BE"/>
        </w:rPr>
        <w:t xml:space="preserve"> "presenta</w:t>
      </w:r>
      <w:r>
        <w:rPr>
          <w:rFonts w:ascii="Leelawadee" w:hAnsi="Leelawadee" w:cs="Leelawadee"/>
          <w:sz w:val="22"/>
          <w:szCs w:val="22"/>
          <w:lang w:val="nl-BE"/>
        </w:rPr>
        <w:t>tie</w:t>
      </w:r>
      <w:r w:rsidR="0002554E" w:rsidRPr="00307B64">
        <w:rPr>
          <w:rFonts w:ascii="Leelawadee" w:hAnsi="Leelawadee" w:cs="Leelawadee"/>
          <w:sz w:val="22"/>
          <w:szCs w:val="22"/>
          <w:lang w:val="nl-BE"/>
        </w:rPr>
        <w:t>",</w:t>
      </w:r>
      <w:r>
        <w:rPr>
          <w:rFonts w:ascii="Leelawadee" w:hAnsi="Leelawadee" w:cs="Leelawadee"/>
          <w:sz w:val="22"/>
          <w:szCs w:val="22"/>
          <w:lang w:val="nl-BE"/>
        </w:rPr>
        <w:t>…</w:t>
      </w:r>
      <w:r w:rsidR="0002554E" w:rsidRPr="00307B64">
        <w:rPr>
          <w:rFonts w:ascii="Leelawadee" w:hAnsi="Leelawadee" w:cs="Leelawadee"/>
          <w:sz w:val="22"/>
          <w:szCs w:val="22"/>
          <w:lang w:val="nl-BE"/>
        </w:rPr>
        <w:t>)</w:t>
      </w:r>
    </w:p>
    <w:p w:rsidR="004C39B1" w:rsidRDefault="00307B64" w:rsidP="00307B64">
      <w:pPr>
        <w:numPr>
          <w:ilvl w:val="0"/>
          <w:numId w:val="6"/>
        </w:numPr>
        <w:spacing w:after="57" w:line="200" w:lineRule="atLeast"/>
        <w:rPr>
          <w:rFonts w:ascii="Leelawadee" w:hAnsi="Leelawadee" w:cs="Leelawadee"/>
          <w:sz w:val="22"/>
          <w:szCs w:val="22"/>
          <w:lang w:val="nl-NL"/>
        </w:rPr>
      </w:pPr>
      <w:r w:rsidRPr="00307B64">
        <w:rPr>
          <w:rFonts w:ascii="Leelawadee" w:hAnsi="Leelawadee" w:cs="Leelawadee"/>
          <w:sz w:val="22"/>
          <w:szCs w:val="22"/>
          <w:lang w:val="nl-NL"/>
        </w:rPr>
        <w:t>Beschrijving van het werk</w:t>
      </w:r>
    </w:p>
    <w:p w:rsidR="00307B64" w:rsidRPr="00307B64" w:rsidRDefault="004C39B1" w:rsidP="004C39B1">
      <w:pPr>
        <w:spacing w:after="57" w:line="200" w:lineRule="atLeast"/>
        <w:ind w:left="720"/>
        <w:rPr>
          <w:rFonts w:ascii="Leelawadee" w:hAnsi="Leelawadee" w:cs="Leelawadee"/>
          <w:sz w:val="22"/>
          <w:szCs w:val="22"/>
          <w:lang w:val="nl-NL"/>
        </w:rPr>
      </w:pPr>
      <w:r>
        <w:rPr>
          <w:rFonts w:ascii="Leelawadee" w:hAnsi="Leelawadee" w:cs="Leelawadee"/>
          <w:sz w:val="22"/>
          <w:szCs w:val="22"/>
          <w:lang w:val="nl-NL"/>
        </w:rPr>
        <w:t>(</w:t>
      </w:r>
      <w:r w:rsidR="00307B64" w:rsidRPr="00307B64">
        <w:rPr>
          <w:rFonts w:ascii="Leelawadee" w:hAnsi="Leelawadee" w:cs="Leelawadee"/>
          <w:sz w:val="22"/>
          <w:szCs w:val="22"/>
          <w:lang w:val="nl-NL"/>
        </w:rPr>
        <w:t xml:space="preserve">werk als een experiment en een proces van collectief leren; creativiteit kent geen "goed" of "fout", maar alleen "interessant", "mooi gedaan", "zinvol", </w:t>
      </w:r>
      <w:r w:rsidR="00307B64">
        <w:rPr>
          <w:rFonts w:ascii="Leelawadee" w:hAnsi="Leelawadee" w:cs="Leelawadee"/>
          <w:sz w:val="22"/>
          <w:szCs w:val="22"/>
          <w:lang w:val="nl-NL"/>
        </w:rPr>
        <w:t>…</w:t>
      </w:r>
      <w:r>
        <w:rPr>
          <w:rFonts w:ascii="Leelawadee" w:hAnsi="Leelawadee" w:cs="Leelawadee"/>
          <w:sz w:val="22"/>
          <w:szCs w:val="22"/>
          <w:lang w:val="nl-NL"/>
        </w:rPr>
        <w:t>)</w:t>
      </w:r>
    </w:p>
    <w:p w:rsidR="0001516F" w:rsidRPr="004C39B1" w:rsidRDefault="00307B64" w:rsidP="0002554E">
      <w:pPr>
        <w:numPr>
          <w:ilvl w:val="0"/>
          <w:numId w:val="6"/>
        </w:numPr>
        <w:spacing w:after="57" w:line="200" w:lineRule="atLeast"/>
        <w:rPr>
          <w:rFonts w:ascii="Leelawadee" w:hAnsi="Leelawadee" w:cs="Leelawadee"/>
          <w:sz w:val="22"/>
          <w:szCs w:val="22"/>
          <w:lang w:val="nl-BE"/>
        </w:rPr>
      </w:pPr>
      <w:r w:rsidRPr="004C39B1">
        <w:rPr>
          <w:rFonts w:ascii="Leelawadee" w:hAnsi="Leelawadee" w:cs="Leelawadee"/>
          <w:sz w:val="22"/>
          <w:szCs w:val="22"/>
          <w:lang w:val="nl-BE"/>
        </w:rPr>
        <w:t>Presentatie van werktaken en verzameling van ideeën</w:t>
      </w:r>
      <w:r w:rsidRPr="004C39B1">
        <w:rPr>
          <w:rFonts w:ascii="Leelawadee" w:hAnsi="Leelawadee" w:cs="Leelawadee"/>
          <w:sz w:val="22"/>
          <w:szCs w:val="22"/>
          <w:lang w:val="nl-BE"/>
        </w:rPr>
        <w:br/>
      </w:r>
      <w:r w:rsidR="0002554E" w:rsidRPr="004C39B1">
        <w:rPr>
          <w:rFonts w:ascii="Leelawadee" w:hAnsi="Leelawadee" w:cs="Leelawadee"/>
          <w:sz w:val="22"/>
          <w:szCs w:val="22"/>
          <w:lang w:val="nl-BE"/>
        </w:rPr>
        <w:t>(</w:t>
      </w:r>
      <w:r w:rsidR="004C39B1">
        <w:rPr>
          <w:rFonts w:ascii="Leelawadee" w:hAnsi="Leelawadee" w:cs="Leelawadee"/>
          <w:sz w:val="22"/>
          <w:szCs w:val="22"/>
          <w:lang w:val="nl-BE"/>
        </w:rPr>
        <w:t>tonen van kunstproducten</w:t>
      </w:r>
      <w:r w:rsidR="0002554E" w:rsidRPr="004C39B1">
        <w:rPr>
          <w:rFonts w:ascii="Leelawadee" w:hAnsi="Leelawadee" w:cs="Leelawadee"/>
          <w:sz w:val="22"/>
          <w:szCs w:val="22"/>
          <w:lang w:val="nl-BE"/>
        </w:rPr>
        <w:t xml:space="preserve">, </w:t>
      </w:r>
      <w:r w:rsidR="004C39B1">
        <w:rPr>
          <w:rFonts w:ascii="Leelawadee" w:hAnsi="Leelawadee" w:cs="Leelawadee"/>
          <w:sz w:val="22"/>
          <w:szCs w:val="22"/>
          <w:lang w:val="nl-BE"/>
        </w:rPr>
        <w:t>kunstboeken</w:t>
      </w:r>
      <w:r w:rsidR="0002554E" w:rsidRPr="004C39B1">
        <w:rPr>
          <w:rFonts w:ascii="Leelawadee" w:hAnsi="Leelawadee" w:cs="Leelawadee"/>
          <w:sz w:val="22"/>
          <w:szCs w:val="22"/>
          <w:lang w:val="nl-BE"/>
        </w:rPr>
        <w:t xml:space="preserve">, </w:t>
      </w:r>
      <w:r w:rsidR="004C39B1">
        <w:rPr>
          <w:rFonts w:ascii="Leelawadee" w:hAnsi="Leelawadee" w:cs="Leelawadee"/>
          <w:sz w:val="22"/>
          <w:szCs w:val="22"/>
          <w:lang w:val="nl-BE"/>
        </w:rPr>
        <w:t>modelproducten</w:t>
      </w:r>
      <w:r w:rsidR="0002554E" w:rsidRPr="004C39B1">
        <w:rPr>
          <w:rFonts w:ascii="Leelawadee" w:hAnsi="Leelawadee" w:cs="Leelawadee"/>
          <w:sz w:val="22"/>
          <w:szCs w:val="22"/>
          <w:lang w:val="nl-BE"/>
        </w:rPr>
        <w:t>)</w:t>
      </w:r>
    </w:p>
    <w:p w:rsidR="0001516F" w:rsidRPr="004C39B1" w:rsidRDefault="0001516F">
      <w:pPr>
        <w:spacing w:line="200" w:lineRule="atLeast"/>
        <w:rPr>
          <w:rFonts w:ascii="Leelawadee" w:hAnsi="Leelawadee" w:cs="Leelawadee"/>
          <w:sz w:val="22"/>
          <w:szCs w:val="22"/>
          <w:lang w:val="nl-BE"/>
        </w:rPr>
      </w:pPr>
    </w:p>
    <w:p w:rsidR="004C39B1" w:rsidRPr="004C39B1" w:rsidRDefault="0002554E" w:rsidP="004C39B1">
      <w:pPr>
        <w:rPr>
          <w:rFonts w:ascii="Leelawadee" w:hAnsi="Leelawadee" w:cs="Leelawadee"/>
          <w:sz w:val="22"/>
          <w:szCs w:val="22"/>
        </w:rPr>
      </w:pPr>
      <w:r w:rsidRPr="004C39B1">
        <w:rPr>
          <w:rFonts w:ascii="Leelawadee" w:hAnsi="Leelawadee" w:cs="Leelawadee"/>
          <w:b/>
          <w:bCs/>
          <w:sz w:val="22"/>
          <w:szCs w:val="22"/>
          <w:lang w:val="nl-BE"/>
        </w:rPr>
        <w:t xml:space="preserve">3. </w:t>
      </w:r>
      <w:r w:rsidR="004C39B1" w:rsidRPr="004C39B1">
        <w:rPr>
          <w:rFonts w:ascii="Leelawadee" w:hAnsi="Leelawadee" w:cs="Leelawadee"/>
          <w:b/>
          <w:bCs/>
          <w:sz w:val="22"/>
          <w:szCs w:val="22"/>
          <w:lang w:val="nl-BE"/>
        </w:rPr>
        <w:t>Startfase</w:t>
      </w:r>
    </w:p>
    <w:p w:rsidR="004C39B1" w:rsidRPr="004C39B1" w:rsidRDefault="004C39B1" w:rsidP="0002554E">
      <w:pPr>
        <w:numPr>
          <w:ilvl w:val="0"/>
          <w:numId w:val="7"/>
        </w:numPr>
        <w:spacing w:line="200" w:lineRule="atLeast"/>
        <w:rPr>
          <w:rFonts w:ascii="Leelawadee" w:hAnsi="Leelawadee" w:cs="Leelawadee"/>
          <w:sz w:val="22"/>
          <w:szCs w:val="22"/>
          <w:lang w:val="nl-BE"/>
        </w:rPr>
      </w:pPr>
      <w:r w:rsidRPr="004C39B1">
        <w:rPr>
          <w:rFonts w:ascii="Leelawadee" w:hAnsi="Leelawadee" w:cs="Leelawadee"/>
          <w:sz w:val="22"/>
          <w:szCs w:val="22"/>
          <w:lang w:val="nl-BE"/>
        </w:rPr>
        <w:t xml:space="preserve">Vraag de deelnemers om groepen te vormen of individueel </w:t>
      </w:r>
      <w:r>
        <w:rPr>
          <w:rFonts w:ascii="Leelawadee" w:hAnsi="Leelawadee" w:cs="Leelawadee"/>
          <w:sz w:val="22"/>
          <w:szCs w:val="22"/>
          <w:lang w:val="nl-BE"/>
        </w:rPr>
        <w:t>aan de slag te gaan</w:t>
      </w:r>
    </w:p>
    <w:p w:rsidR="004C39B1" w:rsidRPr="004C39B1" w:rsidRDefault="004C39B1" w:rsidP="004C39B1">
      <w:pPr>
        <w:pStyle w:val="Lijstalinea"/>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Leelawadee" w:hAnsi="Leelawadee" w:cs="Leelawadee"/>
          <w:sz w:val="22"/>
          <w:szCs w:val="22"/>
          <w:lang w:val="nl-BE"/>
        </w:rPr>
      </w:pPr>
      <w:r w:rsidRPr="004C39B1">
        <w:rPr>
          <w:rFonts w:ascii="Leelawadee" w:hAnsi="Leelawadee" w:cs="Leelawadee"/>
          <w:sz w:val="22"/>
          <w:szCs w:val="22"/>
          <w:lang w:val="nl-BE"/>
        </w:rPr>
        <w:t xml:space="preserve">Het creatieve proces wordt begeleid door de coaches die interesse tonen, vragen stellen, opmerkingen </w:t>
      </w:r>
      <w:r>
        <w:rPr>
          <w:rFonts w:ascii="Leelawadee" w:hAnsi="Leelawadee" w:cs="Leelawadee"/>
          <w:sz w:val="22"/>
          <w:szCs w:val="22"/>
          <w:lang w:val="nl-BE"/>
        </w:rPr>
        <w:t>geven</w:t>
      </w:r>
      <w:r w:rsidRPr="004C39B1">
        <w:rPr>
          <w:rFonts w:ascii="Leelawadee" w:hAnsi="Leelawadee" w:cs="Leelawadee"/>
          <w:sz w:val="22"/>
          <w:szCs w:val="22"/>
          <w:lang w:val="nl-BE"/>
        </w:rPr>
        <w:t>, geruststelling geven en de OBSERVATIEBLADEN gebruiken als documentatie-instrum</w:t>
      </w:r>
      <w:r>
        <w:rPr>
          <w:rFonts w:ascii="Leelawadee" w:hAnsi="Leelawadee" w:cs="Leelawadee"/>
          <w:sz w:val="22"/>
          <w:szCs w:val="22"/>
          <w:lang w:val="nl-BE"/>
        </w:rPr>
        <w:t>ent en als basis voor discussie/bespreking bij</w:t>
      </w:r>
      <w:r w:rsidRPr="004C39B1">
        <w:rPr>
          <w:rFonts w:ascii="Leelawadee" w:hAnsi="Leelawadee" w:cs="Leelawadee"/>
          <w:sz w:val="22"/>
          <w:szCs w:val="22"/>
          <w:lang w:val="nl-BE"/>
        </w:rPr>
        <w:t xml:space="preserve"> beoordelingen</w:t>
      </w:r>
      <w:r>
        <w:rPr>
          <w:rFonts w:ascii="Leelawadee" w:hAnsi="Leelawadee" w:cs="Leelawadee"/>
          <w:sz w:val="22"/>
          <w:szCs w:val="22"/>
          <w:lang w:val="nl-BE"/>
        </w:rPr>
        <w:t xml:space="preserve"> van werkstukken</w:t>
      </w:r>
      <w:r w:rsidRPr="004C39B1">
        <w:rPr>
          <w:rFonts w:ascii="Leelawadee" w:hAnsi="Leelawadee" w:cs="Leelawadee"/>
          <w:sz w:val="22"/>
          <w:szCs w:val="22"/>
          <w:lang w:val="nl-BE"/>
        </w:rPr>
        <w:t xml:space="preserve"> en doelovereenkomsten</w:t>
      </w:r>
    </w:p>
    <w:p w:rsidR="0001516F" w:rsidRPr="004C39B1" w:rsidRDefault="004C39B1" w:rsidP="0002554E">
      <w:pPr>
        <w:numPr>
          <w:ilvl w:val="0"/>
          <w:numId w:val="7"/>
        </w:numPr>
        <w:spacing w:line="200" w:lineRule="atLeast"/>
        <w:rPr>
          <w:rFonts w:ascii="Leelawadee" w:hAnsi="Leelawadee" w:cs="Leelawadee"/>
          <w:sz w:val="22"/>
          <w:szCs w:val="22"/>
          <w:lang w:val="nl-BE"/>
        </w:rPr>
      </w:pPr>
      <w:r w:rsidRPr="004C39B1">
        <w:rPr>
          <w:rFonts w:ascii="Leelawadee" w:hAnsi="Leelawadee" w:cs="Leelawadee"/>
          <w:sz w:val="22"/>
          <w:szCs w:val="22"/>
          <w:lang w:val="nl-BE"/>
        </w:rPr>
        <w:t>Bied indien nodig ondersteuning en hulp</w:t>
      </w:r>
    </w:p>
    <w:p w:rsidR="0001516F" w:rsidRPr="004C39B1" w:rsidRDefault="004C39B1" w:rsidP="0002554E">
      <w:pPr>
        <w:numPr>
          <w:ilvl w:val="0"/>
          <w:numId w:val="7"/>
        </w:numPr>
        <w:spacing w:line="200" w:lineRule="atLeast"/>
        <w:rPr>
          <w:rFonts w:ascii="Leelawadee" w:hAnsi="Leelawadee" w:cs="Leelawadee"/>
          <w:lang w:val="nl-BE"/>
        </w:rPr>
      </w:pPr>
      <w:r w:rsidRPr="004C39B1">
        <w:rPr>
          <w:rFonts w:ascii="Leelawadee" w:hAnsi="Leelawadee" w:cs="Leelawadee"/>
          <w:sz w:val="22"/>
          <w:szCs w:val="22"/>
          <w:lang w:val="nl-BE"/>
        </w:rPr>
        <w:t>Stel voor</w:t>
      </w:r>
      <w:r w:rsidR="0002554E" w:rsidRPr="004C39B1">
        <w:rPr>
          <w:rFonts w:ascii="Leelawadee" w:hAnsi="Leelawadee" w:cs="Leelawadee"/>
          <w:sz w:val="22"/>
          <w:szCs w:val="22"/>
          <w:lang w:val="nl-BE"/>
        </w:rPr>
        <w:t xml:space="preserve"> </w:t>
      </w:r>
      <w:r w:rsidRPr="004C39B1">
        <w:rPr>
          <w:rFonts w:ascii="Leelawadee" w:hAnsi="Leelawadee" w:cs="Leelawadee"/>
          <w:sz w:val="22"/>
          <w:szCs w:val="22"/>
          <w:lang w:val="nl-BE"/>
        </w:rPr>
        <w:t>inspiratie te halen uit ander creatief werk</w:t>
      </w:r>
    </w:p>
    <w:p w:rsidR="0001516F" w:rsidRPr="004C39B1" w:rsidRDefault="0001516F">
      <w:pPr>
        <w:spacing w:line="200" w:lineRule="atLeast"/>
        <w:rPr>
          <w:rFonts w:ascii="Leelawadee" w:hAnsi="Leelawadee" w:cs="Leelawadee"/>
          <w:lang w:val="nl-BE"/>
        </w:rPr>
      </w:pPr>
    </w:p>
    <w:p w:rsidR="0001516F" w:rsidRPr="00C27F5D" w:rsidRDefault="0002554E" w:rsidP="0002554E">
      <w:pPr>
        <w:rPr>
          <w:rFonts w:ascii="Leelawadee" w:hAnsi="Leelawadee" w:cs="Leelawadee"/>
          <w:sz w:val="22"/>
          <w:szCs w:val="22"/>
        </w:rPr>
      </w:pPr>
      <w:r w:rsidRPr="0002554E">
        <w:rPr>
          <w:rFonts w:ascii="Leelawadee" w:hAnsi="Leelawadee" w:cs="Leelawadee"/>
          <w:b/>
          <w:bCs/>
          <w:sz w:val="22"/>
          <w:szCs w:val="22"/>
          <w:lang w:val="en-GB"/>
        </w:rPr>
        <w:t xml:space="preserve">4. </w:t>
      </w:r>
      <w:proofErr w:type="spellStart"/>
      <w:r w:rsidR="004C39B1">
        <w:rPr>
          <w:rFonts w:ascii="Leelawadee" w:hAnsi="Leelawadee" w:cs="Leelawadee"/>
          <w:b/>
          <w:bCs/>
          <w:sz w:val="22"/>
          <w:szCs w:val="22"/>
          <w:lang w:val="en-GB"/>
        </w:rPr>
        <w:t>Creatieve</w:t>
      </w:r>
      <w:proofErr w:type="spellEnd"/>
      <w:r w:rsidR="004C39B1">
        <w:rPr>
          <w:rFonts w:ascii="Leelawadee" w:hAnsi="Leelawadee" w:cs="Leelawadee"/>
          <w:b/>
          <w:bCs/>
          <w:sz w:val="22"/>
          <w:szCs w:val="22"/>
          <w:lang w:val="en-GB"/>
        </w:rPr>
        <w:t xml:space="preserve"> </w:t>
      </w:r>
      <w:proofErr w:type="spellStart"/>
      <w:r w:rsidR="004C39B1">
        <w:rPr>
          <w:rFonts w:ascii="Leelawadee" w:hAnsi="Leelawadee" w:cs="Leelawadee"/>
          <w:b/>
          <w:bCs/>
          <w:sz w:val="22"/>
          <w:szCs w:val="22"/>
          <w:lang w:val="en-GB"/>
        </w:rPr>
        <w:t>fase</w:t>
      </w:r>
      <w:proofErr w:type="spellEnd"/>
    </w:p>
    <w:p w:rsidR="0001516F" w:rsidRPr="004C39B1" w:rsidRDefault="004C39B1" w:rsidP="0002554E">
      <w:pPr>
        <w:numPr>
          <w:ilvl w:val="0"/>
          <w:numId w:val="8"/>
        </w:numPr>
        <w:spacing w:line="200" w:lineRule="atLeast"/>
        <w:rPr>
          <w:rFonts w:ascii="Leelawadee" w:hAnsi="Leelawadee" w:cs="Leelawadee"/>
          <w:sz w:val="22"/>
          <w:szCs w:val="22"/>
          <w:lang w:val="nl-BE"/>
        </w:rPr>
      </w:pPr>
      <w:r w:rsidRPr="004C39B1">
        <w:rPr>
          <w:rFonts w:ascii="Leelawadee" w:hAnsi="Leelawadee" w:cs="Leelawadee"/>
          <w:sz w:val="22"/>
          <w:szCs w:val="22"/>
          <w:lang w:val="nl-BE"/>
        </w:rPr>
        <w:t xml:space="preserve">Proces van het </w:t>
      </w:r>
      <w:proofErr w:type="spellStart"/>
      <w:r w:rsidRPr="004C39B1">
        <w:rPr>
          <w:rFonts w:ascii="Leelawadee" w:hAnsi="Leelawadee" w:cs="Leelawadee"/>
          <w:sz w:val="22"/>
          <w:szCs w:val="22"/>
          <w:lang w:val="nl-BE"/>
        </w:rPr>
        <w:t>idée</w:t>
      </w:r>
      <w:proofErr w:type="spellEnd"/>
      <w:r w:rsidRPr="004C39B1">
        <w:rPr>
          <w:rFonts w:ascii="Leelawadee" w:hAnsi="Leelawadee" w:cs="Leelawadee"/>
          <w:sz w:val="22"/>
          <w:szCs w:val="22"/>
          <w:lang w:val="nl-BE"/>
        </w:rPr>
        <w:t xml:space="preserve"> naar de implementatie (gedocumenteerd in </w:t>
      </w:r>
      <w:r>
        <w:rPr>
          <w:rFonts w:ascii="Leelawadee" w:hAnsi="Leelawadee" w:cs="Leelawadee"/>
          <w:sz w:val="22"/>
          <w:szCs w:val="22"/>
          <w:lang w:val="nl-BE"/>
        </w:rPr>
        <w:t>OBSERVATIEBLADEN</w:t>
      </w:r>
      <w:r w:rsidRPr="004C39B1">
        <w:rPr>
          <w:rFonts w:ascii="Leelawadee" w:hAnsi="Leelawadee" w:cs="Leelawadee"/>
          <w:sz w:val="22"/>
          <w:szCs w:val="22"/>
          <w:lang w:val="nl-BE"/>
        </w:rPr>
        <w:t>)</w:t>
      </w:r>
    </w:p>
    <w:p w:rsidR="0001516F" w:rsidRPr="004C39B1" w:rsidRDefault="004C39B1" w:rsidP="0002554E">
      <w:pPr>
        <w:numPr>
          <w:ilvl w:val="0"/>
          <w:numId w:val="8"/>
        </w:numPr>
        <w:spacing w:line="200" w:lineRule="atLeast"/>
        <w:rPr>
          <w:rFonts w:ascii="Leelawadee" w:hAnsi="Leelawadee" w:cs="Leelawadee"/>
          <w:sz w:val="22"/>
          <w:szCs w:val="22"/>
          <w:lang w:val="nl-BE"/>
        </w:rPr>
      </w:pPr>
      <w:r w:rsidRPr="004C39B1">
        <w:rPr>
          <w:rFonts w:ascii="Leelawadee" w:hAnsi="Leelawadee" w:cs="Leelawadee"/>
          <w:sz w:val="22"/>
          <w:szCs w:val="22"/>
          <w:lang w:val="nl-BE"/>
        </w:rPr>
        <w:t>Wijze van experimenteren (vallen en opstaan</w:t>
      </w:r>
      <w:r>
        <w:rPr>
          <w:rFonts w:ascii="Leelawadee" w:hAnsi="Leelawadee" w:cs="Leelawadee"/>
          <w:sz w:val="22"/>
          <w:szCs w:val="22"/>
          <w:lang w:val="nl-BE"/>
        </w:rPr>
        <w:t>)</w:t>
      </w:r>
    </w:p>
    <w:p w:rsidR="0001516F" w:rsidRPr="00EF57C3" w:rsidRDefault="00EF57C3" w:rsidP="0002554E">
      <w:pPr>
        <w:numPr>
          <w:ilvl w:val="0"/>
          <w:numId w:val="8"/>
        </w:numPr>
        <w:spacing w:line="200" w:lineRule="atLeast"/>
        <w:rPr>
          <w:rFonts w:ascii="Leelawadee" w:hAnsi="Leelawadee" w:cs="Leelawadee"/>
          <w:sz w:val="22"/>
          <w:szCs w:val="22"/>
          <w:lang w:val="nl-BE"/>
        </w:rPr>
      </w:pPr>
      <w:r w:rsidRPr="00EF57C3">
        <w:rPr>
          <w:rFonts w:ascii="Leelawadee" w:hAnsi="Leelawadee" w:cs="Leelawadee"/>
          <w:sz w:val="22"/>
          <w:szCs w:val="22"/>
          <w:lang w:val="nl-BE"/>
        </w:rPr>
        <w:t>Tussentijdse evaluatie en kritische beoordeling van de eerste resultaten</w:t>
      </w:r>
    </w:p>
    <w:p w:rsidR="0001516F" w:rsidRPr="004F5ACD" w:rsidRDefault="00EF57C3" w:rsidP="0002554E">
      <w:pPr>
        <w:numPr>
          <w:ilvl w:val="0"/>
          <w:numId w:val="8"/>
        </w:numPr>
        <w:spacing w:line="200" w:lineRule="atLeast"/>
        <w:rPr>
          <w:rFonts w:ascii="Leelawadee" w:hAnsi="Leelawadee" w:cs="Leelawadee"/>
          <w:sz w:val="22"/>
          <w:szCs w:val="22"/>
          <w:lang w:val="en-GB"/>
        </w:rPr>
      </w:pPr>
      <w:proofErr w:type="spellStart"/>
      <w:r>
        <w:rPr>
          <w:rFonts w:ascii="Leelawadee" w:hAnsi="Leelawadee" w:cs="Leelawadee"/>
          <w:sz w:val="22"/>
          <w:szCs w:val="22"/>
          <w:lang w:val="en-GB"/>
        </w:rPr>
        <w:t>Voortzetting</w:t>
      </w:r>
      <w:proofErr w:type="spellEnd"/>
      <w:r>
        <w:rPr>
          <w:rFonts w:ascii="Leelawadee" w:hAnsi="Leelawadee" w:cs="Leelawadee"/>
          <w:sz w:val="22"/>
          <w:szCs w:val="22"/>
          <w:lang w:val="en-GB"/>
        </w:rPr>
        <w:t xml:space="preserve"> van het </w:t>
      </w:r>
      <w:proofErr w:type="spellStart"/>
      <w:r>
        <w:rPr>
          <w:rFonts w:ascii="Leelawadee" w:hAnsi="Leelawadee" w:cs="Leelawadee"/>
          <w:sz w:val="22"/>
          <w:szCs w:val="22"/>
          <w:lang w:val="en-GB"/>
        </w:rPr>
        <w:t>creatieve</w:t>
      </w:r>
      <w:proofErr w:type="spellEnd"/>
      <w:r>
        <w:rPr>
          <w:rFonts w:ascii="Leelawadee" w:hAnsi="Leelawadee" w:cs="Leelawadee"/>
          <w:sz w:val="22"/>
          <w:szCs w:val="22"/>
          <w:lang w:val="en-GB"/>
        </w:rPr>
        <w:t xml:space="preserve"> </w:t>
      </w:r>
      <w:proofErr w:type="spellStart"/>
      <w:r>
        <w:rPr>
          <w:rFonts w:ascii="Leelawadee" w:hAnsi="Leelawadee" w:cs="Leelawadee"/>
          <w:sz w:val="22"/>
          <w:szCs w:val="22"/>
          <w:lang w:val="en-GB"/>
        </w:rPr>
        <w:t>werk</w:t>
      </w:r>
      <w:proofErr w:type="spellEnd"/>
      <w:r>
        <w:rPr>
          <w:rFonts w:ascii="Leelawadee" w:hAnsi="Leelawadee" w:cs="Leelawadee"/>
          <w:sz w:val="22"/>
          <w:szCs w:val="22"/>
          <w:lang w:val="en-GB"/>
        </w:rPr>
        <w:t xml:space="preserve"> met </w:t>
      </w:r>
      <w:proofErr w:type="spellStart"/>
      <w:r>
        <w:rPr>
          <w:rFonts w:ascii="Leelawadee" w:hAnsi="Leelawadee" w:cs="Leelawadee"/>
          <w:sz w:val="22"/>
          <w:szCs w:val="22"/>
          <w:lang w:val="en-GB"/>
        </w:rPr>
        <w:t>nieuwe</w:t>
      </w:r>
      <w:proofErr w:type="spellEnd"/>
      <w:r>
        <w:rPr>
          <w:rFonts w:ascii="Leelawadee" w:hAnsi="Leelawadee" w:cs="Leelawadee"/>
          <w:sz w:val="22"/>
          <w:szCs w:val="22"/>
          <w:lang w:val="en-GB"/>
        </w:rPr>
        <w:t xml:space="preserve"> </w:t>
      </w:r>
      <w:proofErr w:type="spellStart"/>
      <w:r>
        <w:rPr>
          <w:rFonts w:ascii="Leelawadee" w:hAnsi="Leelawadee" w:cs="Leelawadee"/>
          <w:sz w:val="22"/>
          <w:szCs w:val="22"/>
          <w:lang w:val="en-GB"/>
        </w:rPr>
        <w:t>impulsen</w:t>
      </w:r>
      <w:proofErr w:type="spellEnd"/>
    </w:p>
    <w:p w:rsidR="00EF57C3" w:rsidRPr="00EF57C3" w:rsidRDefault="00EF57C3" w:rsidP="0002554E">
      <w:pPr>
        <w:numPr>
          <w:ilvl w:val="0"/>
          <w:numId w:val="8"/>
        </w:numPr>
        <w:spacing w:line="200" w:lineRule="atLeast"/>
        <w:rPr>
          <w:rFonts w:ascii="Leelawadee" w:hAnsi="Leelawadee" w:cs="Leelawadee"/>
          <w:sz w:val="22"/>
          <w:szCs w:val="22"/>
          <w:lang w:val="nl-BE"/>
        </w:rPr>
      </w:pPr>
      <w:r w:rsidRPr="00EF57C3">
        <w:rPr>
          <w:rFonts w:ascii="Leelawadee" w:hAnsi="Leelawadee" w:cs="Leelawadee"/>
          <w:sz w:val="22"/>
          <w:szCs w:val="22"/>
          <w:lang w:val="nl-BE"/>
        </w:rPr>
        <w:t>Tussentijdse presentatie in plenum en feedback van de groep</w:t>
      </w:r>
    </w:p>
    <w:p w:rsidR="00EF57C3" w:rsidRPr="00EF57C3" w:rsidRDefault="00EF57C3" w:rsidP="0002554E">
      <w:pPr>
        <w:numPr>
          <w:ilvl w:val="0"/>
          <w:numId w:val="8"/>
        </w:numPr>
        <w:spacing w:line="200" w:lineRule="atLeast"/>
        <w:rPr>
          <w:rFonts w:ascii="Leelawadee" w:hAnsi="Leelawadee" w:cs="Leelawadee"/>
        </w:rPr>
      </w:pPr>
      <w:r w:rsidRPr="00EF57C3">
        <w:rPr>
          <w:rFonts w:ascii="Leelawadee" w:hAnsi="Leelawadee" w:cs="Leelawadee"/>
          <w:sz w:val="22"/>
          <w:szCs w:val="22"/>
          <w:lang w:val="nl-BE"/>
        </w:rPr>
        <w:t xml:space="preserve">Planning van de voortzetting met </w:t>
      </w:r>
      <w:proofErr w:type="spellStart"/>
      <w:r w:rsidRPr="00EF57C3">
        <w:rPr>
          <w:rFonts w:ascii="Leelawadee" w:hAnsi="Leelawadee" w:cs="Leelawadee"/>
          <w:sz w:val="22"/>
          <w:szCs w:val="22"/>
          <w:lang w:val="nl-BE"/>
        </w:rPr>
        <w:t>inachtname</w:t>
      </w:r>
      <w:proofErr w:type="spellEnd"/>
      <w:r w:rsidRPr="00EF57C3">
        <w:rPr>
          <w:rFonts w:ascii="Leelawadee" w:hAnsi="Leelawadee" w:cs="Leelawadee"/>
          <w:sz w:val="22"/>
          <w:szCs w:val="22"/>
          <w:lang w:val="nl-BE"/>
        </w:rPr>
        <w:t xml:space="preserve">/verwerking van de </w:t>
      </w:r>
      <w:r>
        <w:rPr>
          <w:rFonts w:ascii="Leelawadee" w:hAnsi="Leelawadee" w:cs="Leelawadee"/>
          <w:sz w:val="22"/>
          <w:szCs w:val="22"/>
          <w:lang w:val="nl-BE"/>
        </w:rPr>
        <w:t>opmerkingen</w:t>
      </w:r>
    </w:p>
    <w:p w:rsidR="0001516F" w:rsidRPr="00EF57C3" w:rsidRDefault="00EF57C3" w:rsidP="0002554E">
      <w:pPr>
        <w:numPr>
          <w:ilvl w:val="0"/>
          <w:numId w:val="8"/>
        </w:numPr>
        <w:spacing w:line="200" w:lineRule="atLeast"/>
        <w:rPr>
          <w:rFonts w:ascii="Leelawadee" w:hAnsi="Leelawadee" w:cs="Leelawadee"/>
        </w:rPr>
      </w:pPr>
      <w:proofErr w:type="spellStart"/>
      <w:r>
        <w:rPr>
          <w:rFonts w:ascii="Leelawadee" w:hAnsi="Leelawadee" w:cs="Leelawadee"/>
          <w:sz w:val="22"/>
          <w:szCs w:val="22"/>
        </w:rPr>
        <w:t>Voltooiing</w:t>
      </w:r>
      <w:proofErr w:type="spellEnd"/>
      <w:r>
        <w:rPr>
          <w:rFonts w:ascii="Leelawadee" w:hAnsi="Leelawadee" w:cs="Leelawadee"/>
          <w:sz w:val="22"/>
          <w:szCs w:val="22"/>
        </w:rPr>
        <w:t xml:space="preserve"> van </w:t>
      </w:r>
      <w:proofErr w:type="spellStart"/>
      <w:r>
        <w:rPr>
          <w:rFonts w:ascii="Leelawadee" w:hAnsi="Leelawadee" w:cs="Leelawadee"/>
          <w:sz w:val="22"/>
          <w:szCs w:val="22"/>
        </w:rPr>
        <w:t>het</w:t>
      </w:r>
      <w:proofErr w:type="spellEnd"/>
      <w:r>
        <w:rPr>
          <w:rFonts w:ascii="Leelawadee" w:hAnsi="Leelawadee" w:cs="Leelawadee"/>
          <w:sz w:val="22"/>
          <w:szCs w:val="22"/>
        </w:rPr>
        <w:t xml:space="preserve"> </w:t>
      </w:r>
      <w:proofErr w:type="spellStart"/>
      <w:r>
        <w:rPr>
          <w:rFonts w:ascii="Leelawadee" w:hAnsi="Leelawadee" w:cs="Leelawadee"/>
          <w:sz w:val="22"/>
          <w:szCs w:val="22"/>
        </w:rPr>
        <w:t>creatieve</w:t>
      </w:r>
      <w:proofErr w:type="spellEnd"/>
      <w:r>
        <w:rPr>
          <w:rFonts w:ascii="Leelawadee" w:hAnsi="Leelawadee" w:cs="Leelawadee"/>
          <w:sz w:val="22"/>
          <w:szCs w:val="22"/>
        </w:rPr>
        <w:t xml:space="preserve"> werk</w:t>
      </w:r>
    </w:p>
    <w:p w:rsidR="0001516F" w:rsidRPr="00C27F5D" w:rsidRDefault="0001516F">
      <w:pPr>
        <w:spacing w:line="200" w:lineRule="atLeast"/>
        <w:rPr>
          <w:rFonts w:ascii="Leelawadee" w:hAnsi="Leelawadee" w:cs="Leelawadee"/>
        </w:rPr>
      </w:pPr>
    </w:p>
    <w:p w:rsidR="0001516F" w:rsidRPr="00C27F5D" w:rsidRDefault="0002554E" w:rsidP="0002554E">
      <w:pPr>
        <w:rPr>
          <w:rFonts w:ascii="Leelawadee" w:hAnsi="Leelawadee" w:cs="Leelawadee"/>
          <w:sz w:val="22"/>
          <w:szCs w:val="22"/>
        </w:rPr>
      </w:pPr>
      <w:r w:rsidRPr="0002554E">
        <w:rPr>
          <w:rFonts w:ascii="Leelawadee" w:hAnsi="Leelawadee" w:cs="Leelawadee"/>
          <w:b/>
          <w:bCs/>
          <w:sz w:val="22"/>
          <w:szCs w:val="22"/>
          <w:lang w:val="en-GB"/>
        </w:rPr>
        <w:t xml:space="preserve">5. </w:t>
      </w:r>
      <w:proofErr w:type="spellStart"/>
      <w:r w:rsidR="00C91FB7">
        <w:rPr>
          <w:rFonts w:ascii="Leelawadee" w:hAnsi="Leelawadee" w:cs="Leelawadee"/>
          <w:b/>
          <w:bCs/>
          <w:sz w:val="22"/>
          <w:szCs w:val="22"/>
          <w:lang w:val="en-GB"/>
        </w:rPr>
        <w:t>Afwerkingsfase</w:t>
      </w:r>
      <w:proofErr w:type="spellEnd"/>
    </w:p>
    <w:p w:rsidR="0001516F" w:rsidRPr="00C91FB7" w:rsidRDefault="0002554E" w:rsidP="0002554E">
      <w:pPr>
        <w:numPr>
          <w:ilvl w:val="0"/>
          <w:numId w:val="9"/>
        </w:numPr>
        <w:spacing w:line="200" w:lineRule="atLeast"/>
        <w:rPr>
          <w:rFonts w:ascii="Leelawadee" w:hAnsi="Leelawadee" w:cs="Leelawadee"/>
          <w:sz w:val="22"/>
          <w:szCs w:val="22"/>
          <w:lang w:val="nl-BE"/>
        </w:rPr>
      </w:pPr>
      <w:r w:rsidRPr="00C91FB7">
        <w:rPr>
          <w:rFonts w:ascii="Leelawadee" w:hAnsi="Leelawadee" w:cs="Leelawadee"/>
          <w:sz w:val="22"/>
          <w:szCs w:val="22"/>
          <w:lang w:val="nl-BE"/>
        </w:rPr>
        <w:t>Presenta</w:t>
      </w:r>
      <w:r w:rsidR="00C91FB7" w:rsidRPr="00C91FB7">
        <w:rPr>
          <w:rFonts w:ascii="Leelawadee" w:hAnsi="Leelawadee" w:cs="Leelawadee"/>
          <w:sz w:val="22"/>
          <w:szCs w:val="22"/>
          <w:lang w:val="nl-BE"/>
        </w:rPr>
        <w:t>tie van hun eigen creatieve werk voor de groep</w:t>
      </w:r>
    </w:p>
    <w:p w:rsidR="00C91FB7" w:rsidRPr="00C91FB7" w:rsidRDefault="00C91FB7" w:rsidP="0002554E">
      <w:pPr>
        <w:numPr>
          <w:ilvl w:val="0"/>
          <w:numId w:val="9"/>
        </w:numPr>
        <w:spacing w:line="200" w:lineRule="atLeast"/>
        <w:rPr>
          <w:rFonts w:ascii="Leelawadee" w:hAnsi="Leelawadee" w:cs="Leelawadee"/>
          <w:sz w:val="22"/>
          <w:szCs w:val="22"/>
          <w:lang w:val="nl-BE"/>
        </w:rPr>
      </w:pPr>
      <w:r>
        <w:rPr>
          <w:rFonts w:ascii="Leelawadee" w:hAnsi="Leelawadee" w:cs="Leelawadee"/>
          <w:sz w:val="22"/>
          <w:szCs w:val="22"/>
          <w:lang w:val="nl-BE"/>
        </w:rPr>
        <w:t>Opschrijven van de beschrijving van hun eigen creatieve werk</w:t>
      </w:r>
    </w:p>
    <w:p w:rsidR="0001516F" w:rsidRPr="00C91FB7" w:rsidRDefault="00C91FB7" w:rsidP="00C91FB7">
      <w:pPr>
        <w:numPr>
          <w:ilvl w:val="0"/>
          <w:numId w:val="9"/>
        </w:numPr>
        <w:spacing w:line="200" w:lineRule="atLeast"/>
        <w:rPr>
          <w:rFonts w:ascii="Leelawadee" w:hAnsi="Leelawadee" w:cs="Leelawadee"/>
          <w:lang w:val="nl-BE"/>
        </w:rPr>
      </w:pPr>
      <w:r w:rsidRPr="00C91FB7">
        <w:rPr>
          <w:rFonts w:ascii="Leelawadee" w:hAnsi="Leelawadee" w:cs="Leelawadee"/>
          <w:sz w:val="22"/>
          <w:szCs w:val="22"/>
          <w:lang w:val="nl-BE"/>
        </w:rPr>
        <w:lastRenderedPageBreak/>
        <w:t xml:space="preserve">Oefenen van de presentatie met </w:t>
      </w:r>
      <w:proofErr w:type="spellStart"/>
      <w:r w:rsidRPr="00C91FB7">
        <w:rPr>
          <w:rFonts w:ascii="Leelawadee" w:hAnsi="Leelawadee" w:cs="Leelawadee"/>
          <w:sz w:val="22"/>
          <w:szCs w:val="22"/>
          <w:lang w:val="nl-BE"/>
        </w:rPr>
        <w:t>corrective</w:t>
      </w:r>
      <w:proofErr w:type="spellEnd"/>
      <w:r w:rsidRPr="00C91FB7">
        <w:rPr>
          <w:rFonts w:ascii="Leelawadee" w:hAnsi="Leelawadee" w:cs="Leelawadee"/>
          <w:sz w:val="22"/>
          <w:szCs w:val="22"/>
          <w:lang w:val="nl-BE"/>
        </w:rPr>
        <w:t xml:space="preserve"> van bewoordingen, zinsbouw, </w:t>
      </w:r>
      <w:proofErr w:type="spellStart"/>
      <w:r w:rsidRPr="00C91FB7">
        <w:rPr>
          <w:rFonts w:ascii="Leelawadee" w:hAnsi="Leelawadee" w:cs="Leelawadee"/>
          <w:sz w:val="22"/>
          <w:szCs w:val="22"/>
          <w:lang w:val="nl-BE"/>
        </w:rPr>
        <w:t>grammatical</w:t>
      </w:r>
      <w:proofErr w:type="spellEnd"/>
      <w:r w:rsidRPr="00C91FB7">
        <w:rPr>
          <w:rFonts w:ascii="Leelawadee" w:hAnsi="Leelawadee" w:cs="Leelawadee"/>
          <w:sz w:val="22"/>
          <w:szCs w:val="22"/>
          <w:lang w:val="nl-BE"/>
        </w:rPr>
        <w:t xml:space="preserve"> en uitspraak</w:t>
      </w:r>
    </w:p>
    <w:p w:rsidR="004F5ACD" w:rsidRPr="00C91FB7" w:rsidRDefault="004F5ACD" w:rsidP="0002554E">
      <w:pPr>
        <w:rPr>
          <w:rFonts w:ascii="Leelawadee" w:hAnsi="Leelawadee" w:cs="Leelawadee"/>
          <w:b/>
          <w:bCs/>
          <w:sz w:val="22"/>
          <w:szCs w:val="22"/>
          <w:lang w:val="nl-BE"/>
        </w:rPr>
      </w:pPr>
    </w:p>
    <w:p w:rsidR="0001516F" w:rsidRPr="00C27F5D" w:rsidRDefault="00C91FB7" w:rsidP="0002554E">
      <w:pPr>
        <w:rPr>
          <w:rFonts w:ascii="Leelawadee" w:hAnsi="Leelawadee" w:cs="Leelawadee"/>
          <w:sz w:val="22"/>
          <w:szCs w:val="22"/>
        </w:rPr>
      </w:pPr>
      <w:r>
        <w:rPr>
          <w:rFonts w:ascii="Leelawadee" w:hAnsi="Leelawadee" w:cs="Leelawadee"/>
          <w:b/>
          <w:bCs/>
          <w:sz w:val="22"/>
          <w:szCs w:val="22"/>
          <w:lang w:val="en-GB"/>
        </w:rPr>
        <w:t xml:space="preserve">6. </w:t>
      </w:r>
      <w:proofErr w:type="spellStart"/>
      <w:r>
        <w:rPr>
          <w:rFonts w:ascii="Leelawadee" w:hAnsi="Leelawadee" w:cs="Leelawadee"/>
          <w:b/>
          <w:bCs/>
          <w:sz w:val="22"/>
          <w:szCs w:val="22"/>
          <w:lang w:val="en-GB"/>
        </w:rPr>
        <w:t>Presentatie</w:t>
      </w:r>
      <w:proofErr w:type="spellEnd"/>
      <w:r w:rsidR="0002554E" w:rsidRPr="0002554E">
        <w:rPr>
          <w:rFonts w:ascii="Leelawadee" w:hAnsi="Leelawadee" w:cs="Leelawadee"/>
          <w:b/>
          <w:bCs/>
          <w:sz w:val="22"/>
          <w:szCs w:val="22"/>
          <w:lang w:val="en-GB"/>
        </w:rPr>
        <w:t xml:space="preserve"> </w:t>
      </w:r>
      <w:proofErr w:type="spellStart"/>
      <w:r>
        <w:rPr>
          <w:rFonts w:ascii="Leelawadee" w:hAnsi="Leelawadee" w:cs="Leelawadee"/>
          <w:b/>
          <w:bCs/>
          <w:sz w:val="22"/>
          <w:szCs w:val="22"/>
          <w:lang w:val="en-GB"/>
        </w:rPr>
        <w:t>als</w:t>
      </w:r>
      <w:proofErr w:type="spellEnd"/>
      <w:r>
        <w:rPr>
          <w:rFonts w:ascii="Leelawadee" w:hAnsi="Leelawadee" w:cs="Leelawadee"/>
          <w:b/>
          <w:bCs/>
          <w:sz w:val="22"/>
          <w:szCs w:val="22"/>
          <w:lang w:val="en-GB"/>
        </w:rPr>
        <w:t xml:space="preserve"> </w:t>
      </w:r>
      <w:proofErr w:type="spellStart"/>
      <w:r>
        <w:rPr>
          <w:rFonts w:ascii="Leelawadee" w:hAnsi="Leelawadee" w:cs="Leelawadee"/>
          <w:b/>
          <w:bCs/>
          <w:sz w:val="22"/>
          <w:szCs w:val="22"/>
          <w:lang w:val="en-GB"/>
        </w:rPr>
        <w:t>slotfeest</w:t>
      </w:r>
      <w:proofErr w:type="spellEnd"/>
    </w:p>
    <w:p w:rsidR="0001516F" w:rsidRPr="00C27F5D" w:rsidRDefault="00C91FB7" w:rsidP="0002554E">
      <w:pPr>
        <w:numPr>
          <w:ilvl w:val="0"/>
          <w:numId w:val="10"/>
        </w:numPr>
        <w:rPr>
          <w:rFonts w:ascii="Leelawadee" w:hAnsi="Leelawadee" w:cs="Leelawadee"/>
          <w:sz w:val="22"/>
          <w:szCs w:val="22"/>
        </w:rPr>
      </w:pPr>
      <w:proofErr w:type="spellStart"/>
      <w:r>
        <w:rPr>
          <w:rFonts w:ascii="Leelawadee" w:hAnsi="Leelawadee" w:cs="Leelawadee"/>
          <w:sz w:val="22"/>
          <w:szCs w:val="22"/>
          <w:lang w:val="en-GB"/>
        </w:rPr>
        <w:t>Voorbereiding</w:t>
      </w:r>
      <w:proofErr w:type="spellEnd"/>
      <w:r>
        <w:rPr>
          <w:rFonts w:ascii="Leelawadee" w:hAnsi="Leelawadee" w:cs="Leelawadee"/>
          <w:sz w:val="22"/>
          <w:szCs w:val="22"/>
          <w:lang w:val="en-GB"/>
        </w:rPr>
        <w:t xml:space="preserve"> van </w:t>
      </w:r>
      <w:proofErr w:type="spellStart"/>
      <w:r>
        <w:rPr>
          <w:rFonts w:ascii="Leelawadee" w:hAnsi="Leelawadee" w:cs="Leelawadee"/>
          <w:sz w:val="22"/>
          <w:szCs w:val="22"/>
          <w:lang w:val="en-GB"/>
        </w:rPr>
        <w:t>een</w:t>
      </w:r>
      <w:proofErr w:type="spellEnd"/>
      <w:r>
        <w:rPr>
          <w:rFonts w:ascii="Leelawadee" w:hAnsi="Leelawadee" w:cs="Leelawadee"/>
          <w:sz w:val="22"/>
          <w:szCs w:val="22"/>
          <w:lang w:val="en-GB"/>
        </w:rPr>
        <w:t xml:space="preserve"> </w:t>
      </w:r>
      <w:proofErr w:type="spellStart"/>
      <w:r>
        <w:rPr>
          <w:rFonts w:ascii="Leelawadee" w:hAnsi="Leelawadee" w:cs="Leelawadee"/>
          <w:sz w:val="22"/>
          <w:szCs w:val="22"/>
          <w:lang w:val="en-GB"/>
        </w:rPr>
        <w:t>uitnodiging</w:t>
      </w:r>
      <w:proofErr w:type="spellEnd"/>
    </w:p>
    <w:p w:rsidR="00C91FB7" w:rsidRPr="00C91FB7" w:rsidRDefault="00C91FB7" w:rsidP="0002554E">
      <w:pPr>
        <w:numPr>
          <w:ilvl w:val="0"/>
          <w:numId w:val="10"/>
        </w:numPr>
        <w:rPr>
          <w:rFonts w:ascii="Leelawadee" w:hAnsi="Leelawadee" w:cs="Leelawadee"/>
          <w:sz w:val="22"/>
          <w:szCs w:val="22"/>
        </w:rPr>
      </w:pPr>
      <w:proofErr w:type="spellStart"/>
      <w:r w:rsidRPr="00C91FB7">
        <w:rPr>
          <w:rFonts w:ascii="Leelawadee" w:hAnsi="Leelawadee" w:cs="Leelawadee"/>
          <w:sz w:val="22"/>
          <w:szCs w:val="22"/>
          <w:lang w:val="en-GB"/>
        </w:rPr>
        <w:t>Uitnodiging</w:t>
      </w:r>
      <w:proofErr w:type="spellEnd"/>
      <w:r w:rsidRPr="00C91FB7">
        <w:rPr>
          <w:rFonts w:ascii="Leelawadee" w:hAnsi="Leelawadee" w:cs="Leelawadee"/>
          <w:sz w:val="22"/>
          <w:szCs w:val="22"/>
          <w:lang w:val="en-GB"/>
        </w:rPr>
        <w:t xml:space="preserve"> van </w:t>
      </w:r>
      <w:proofErr w:type="spellStart"/>
      <w:r w:rsidRPr="00C91FB7">
        <w:rPr>
          <w:rFonts w:ascii="Leelawadee" w:hAnsi="Leelawadee" w:cs="Leelawadee"/>
          <w:sz w:val="22"/>
          <w:szCs w:val="22"/>
          <w:lang w:val="en-GB"/>
        </w:rPr>
        <w:t>gasten</w:t>
      </w:r>
      <w:proofErr w:type="spellEnd"/>
      <w:r w:rsidR="0002554E" w:rsidRPr="00C91FB7">
        <w:rPr>
          <w:rFonts w:ascii="Leelawadee" w:hAnsi="Leelawadee" w:cs="Leelawadee"/>
          <w:sz w:val="22"/>
          <w:szCs w:val="22"/>
          <w:lang w:val="en-GB"/>
        </w:rPr>
        <w:t xml:space="preserve"> (</w:t>
      </w:r>
      <w:proofErr w:type="spellStart"/>
      <w:r w:rsidRPr="00C91FB7">
        <w:rPr>
          <w:rFonts w:ascii="Leelawadee" w:hAnsi="Leelawadee" w:cs="Leelawadee"/>
          <w:sz w:val="22"/>
          <w:szCs w:val="22"/>
          <w:lang w:val="en-GB"/>
        </w:rPr>
        <w:t>partnerbedrijven</w:t>
      </w:r>
      <w:proofErr w:type="spellEnd"/>
      <w:r w:rsidRPr="00C91FB7">
        <w:rPr>
          <w:rFonts w:ascii="Leelawadee" w:hAnsi="Leelawadee" w:cs="Leelawadee"/>
          <w:sz w:val="22"/>
          <w:szCs w:val="22"/>
          <w:lang w:val="en-GB"/>
        </w:rPr>
        <w:t xml:space="preserve">, </w:t>
      </w:r>
      <w:proofErr w:type="spellStart"/>
      <w:r w:rsidRPr="00C91FB7">
        <w:rPr>
          <w:rFonts w:ascii="Leelawadee" w:hAnsi="Leelawadee" w:cs="Leelawadee"/>
          <w:sz w:val="22"/>
          <w:szCs w:val="22"/>
          <w:lang w:val="en-GB"/>
        </w:rPr>
        <w:t>vrienden</w:t>
      </w:r>
      <w:proofErr w:type="spellEnd"/>
      <w:r w:rsidRPr="00C91FB7">
        <w:rPr>
          <w:rFonts w:ascii="Leelawadee" w:hAnsi="Leelawadee" w:cs="Leelawadee"/>
          <w:sz w:val="22"/>
          <w:szCs w:val="22"/>
          <w:lang w:val="en-GB"/>
        </w:rPr>
        <w:t xml:space="preserve">, </w:t>
      </w:r>
      <w:proofErr w:type="spellStart"/>
      <w:r w:rsidRPr="00C91FB7">
        <w:rPr>
          <w:rFonts w:ascii="Leelawadee" w:hAnsi="Leelawadee" w:cs="Leelawadee"/>
          <w:sz w:val="22"/>
          <w:szCs w:val="22"/>
          <w:lang w:val="en-GB"/>
        </w:rPr>
        <w:t>familie</w:t>
      </w:r>
      <w:proofErr w:type="spellEnd"/>
      <w:r w:rsidRPr="00C91FB7">
        <w:rPr>
          <w:rFonts w:ascii="Leelawadee" w:hAnsi="Leelawadee" w:cs="Leelawadee"/>
          <w:sz w:val="22"/>
          <w:szCs w:val="22"/>
          <w:lang w:val="en-GB"/>
        </w:rPr>
        <w:t xml:space="preserve">, helpers, </w:t>
      </w:r>
      <w:proofErr w:type="spellStart"/>
      <w:r w:rsidRPr="00C91FB7">
        <w:rPr>
          <w:rFonts w:ascii="Leelawadee" w:hAnsi="Leelawadee" w:cs="Leelawadee"/>
          <w:sz w:val="22"/>
          <w:szCs w:val="22"/>
          <w:lang w:val="en-GB"/>
        </w:rPr>
        <w:t>netwerkpartners</w:t>
      </w:r>
      <w:proofErr w:type="spellEnd"/>
      <w:r w:rsidRPr="00C91FB7">
        <w:rPr>
          <w:rFonts w:ascii="Leelawadee" w:hAnsi="Leelawadee" w:cs="Leelawadee"/>
          <w:sz w:val="22"/>
          <w:szCs w:val="22"/>
          <w:lang w:val="en-GB"/>
        </w:rPr>
        <w:t>,...</w:t>
      </w:r>
      <w:r>
        <w:rPr>
          <w:rFonts w:ascii="Leelawadee" w:hAnsi="Leelawadee" w:cs="Leelawadee"/>
          <w:sz w:val="22"/>
          <w:szCs w:val="22"/>
          <w:lang w:val="en-GB"/>
        </w:rPr>
        <w:t>)</w:t>
      </w:r>
    </w:p>
    <w:p w:rsidR="00C91FB7" w:rsidRPr="00C91FB7" w:rsidRDefault="00C91FB7" w:rsidP="0002554E">
      <w:pPr>
        <w:numPr>
          <w:ilvl w:val="0"/>
          <w:numId w:val="10"/>
        </w:numPr>
        <w:rPr>
          <w:rFonts w:ascii="Leelawadee" w:hAnsi="Leelawadee" w:cs="Leelawadee"/>
          <w:sz w:val="22"/>
          <w:szCs w:val="22"/>
        </w:rPr>
      </w:pPr>
      <w:proofErr w:type="spellStart"/>
      <w:r>
        <w:rPr>
          <w:rFonts w:ascii="Leelawadee" w:hAnsi="Leelawadee" w:cs="Leelawadee"/>
          <w:sz w:val="22"/>
          <w:szCs w:val="22"/>
          <w:lang w:val="en-GB"/>
        </w:rPr>
        <w:t>Voorbereiding</w:t>
      </w:r>
      <w:proofErr w:type="spellEnd"/>
      <w:r>
        <w:rPr>
          <w:rFonts w:ascii="Leelawadee" w:hAnsi="Leelawadee" w:cs="Leelawadee"/>
          <w:sz w:val="22"/>
          <w:szCs w:val="22"/>
          <w:lang w:val="en-GB"/>
        </w:rPr>
        <w:t xml:space="preserve"> van het </w:t>
      </w:r>
      <w:proofErr w:type="spellStart"/>
      <w:r>
        <w:rPr>
          <w:rFonts w:ascii="Leelawadee" w:hAnsi="Leelawadee" w:cs="Leelawadee"/>
          <w:sz w:val="22"/>
          <w:szCs w:val="22"/>
          <w:lang w:val="en-GB"/>
        </w:rPr>
        <w:t>pand</w:t>
      </w:r>
      <w:proofErr w:type="spellEnd"/>
    </w:p>
    <w:p w:rsidR="00C91FB7" w:rsidRPr="00C91FB7" w:rsidRDefault="00C91FB7" w:rsidP="0002554E">
      <w:pPr>
        <w:numPr>
          <w:ilvl w:val="0"/>
          <w:numId w:val="10"/>
        </w:numPr>
        <w:rPr>
          <w:rFonts w:ascii="Leelawadee" w:hAnsi="Leelawadee" w:cs="Leelawadee"/>
          <w:sz w:val="22"/>
          <w:szCs w:val="22"/>
        </w:rPr>
      </w:pPr>
      <w:r>
        <w:rPr>
          <w:rFonts w:ascii="Leelawadee" w:hAnsi="Leelawadee" w:cs="Leelawadee"/>
          <w:sz w:val="22"/>
          <w:szCs w:val="22"/>
          <w:lang w:val="en-GB"/>
        </w:rPr>
        <w:t xml:space="preserve">Planning en </w:t>
      </w:r>
      <w:proofErr w:type="spellStart"/>
      <w:r>
        <w:rPr>
          <w:rFonts w:ascii="Leelawadee" w:hAnsi="Leelawadee" w:cs="Leelawadee"/>
          <w:sz w:val="22"/>
          <w:szCs w:val="22"/>
          <w:lang w:val="en-GB"/>
        </w:rPr>
        <w:t>uitvoering</w:t>
      </w:r>
      <w:proofErr w:type="spellEnd"/>
      <w:r>
        <w:rPr>
          <w:rFonts w:ascii="Leelawadee" w:hAnsi="Leelawadee" w:cs="Leelawadee"/>
          <w:sz w:val="22"/>
          <w:szCs w:val="22"/>
          <w:lang w:val="en-GB"/>
        </w:rPr>
        <w:t xml:space="preserve"> van catering</w:t>
      </w:r>
    </w:p>
    <w:p w:rsidR="00C91FB7" w:rsidRPr="00C91FB7" w:rsidRDefault="00C91FB7" w:rsidP="0002554E">
      <w:pPr>
        <w:numPr>
          <w:ilvl w:val="0"/>
          <w:numId w:val="10"/>
        </w:numPr>
        <w:rPr>
          <w:rFonts w:ascii="Leelawadee" w:hAnsi="Leelawadee" w:cs="Leelawadee"/>
          <w:sz w:val="22"/>
          <w:szCs w:val="22"/>
        </w:rPr>
      </w:pPr>
      <w:r w:rsidRPr="00C91FB7">
        <w:rPr>
          <w:rFonts w:ascii="Leelawadee" w:hAnsi="Leelawadee" w:cs="Leelawadee"/>
          <w:sz w:val="22"/>
          <w:szCs w:val="22"/>
          <w:lang w:val="nl-BE"/>
        </w:rPr>
        <w:t xml:space="preserve">Slotviering van hun </w:t>
      </w:r>
      <w:r>
        <w:rPr>
          <w:rFonts w:ascii="Leelawadee" w:hAnsi="Leelawadee" w:cs="Leelawadee"/>
          <w:sz w:val="22"/>
          <w:szCs w:val="22"/>
          <w:lang w:val="nl-BE"/>
        </w:rPr>
        <w:t>succes</w:t>
      </w:r>
      <w:r w:rsidRPr="00C91FB7">
        <w:rPr>
          <w:rFonts w:ascii="Leelawadee" w:hAnsi="Leelawadee" w:cs="Leelawadee"/>
          <w:sz w:val="22"/>
          <w:szCs w:val="22"/>
          <w:lang w:val="nl-BE"/>
        </w:rPr>
        <w:t xml:space="preserve"> met een presentatie van de creatieve werken</w:t>
      </w:r>
    </w:p>
    <w:p w:rsidR="0001516F" w:rsidRPr="00C91FB7" w:rsidRDefault="0001516F">
      <w:pPr>
        <w:rPr>
          <w:rFonts w:ascii="Leelawadee" w:hAnsi="Leelawadee" w:cs="Leelawadee"/>
          <w:sz w:val="22"/>
          <w:szCs w:val="22"/>
          <w:lang w:val="nl-BE"/>
        </w:rPr>
      </w:pPr>
    </w:p>
    <w:p w:rsidR="0001516F" w:rsidRPr="00C91FB7" w:rsidRDefault="00C91FB7" w:rsidP="0002554E">
      <w:pPr>
        <w:pStyle w:val="Kommentar"/>
        <w:widowControl/>
        <w:shd w:val="clear" w:color="auto" w:fill="CCCCCC"/>
        <w:spacing w:before="0" w:after="0" w:line="360" w:lineRule="auto"/>
        <w:rPr>
          <w:rFonts w:ascii="Leelawadee" w:hAnsi="Leelawadee" w:cs="Leelawadee"/>
          <w:b w:val="0"/>
          <w:bCs/>
          <w:sz w:val="22"/>
          <w:szCs w:val="22"/>
          <w:lang w:val="nl-BE"/>
        </w:rPr>
      </w:pPr>
      <w:r w:rsidRPr="00C91FB7">
        <w:rPr>
          <w:rFonts w:ascii="Leelawadee" w:hAnsi="Leelawadee" w:cs="Leelawadee"/>
          <w:b w:val="0"/>
          <w:sz w:val="26"/>
          <w:szCs w:val="26"/>
          <w:lang w:val="nl-BE"/>
        </w:rPr>
        <w:t>CONCLUSIE</w:t>
      </w:r>
    </w:p>
    <w:p w:rsidR="00C91FB7" w:rsidRPr="00C91FB7" w:rsidRDefault="00C91FB7" w:rsidP="0002554E">
      <w:pPr>
        <w:spacing w:after="170"/>
        <w:rPr>
          <w:rFonts w:ascii="Leelawadee" w:hAnsi="Leelawadee" w:cs="Leelawadee"/>
          <w:sz w:val="22"/>
          <w:szCs w:val="22"/>
          <w:lang w:val="nl-BE"/>
        </w:rPr>
      </w:pPr>
      <w:r w:rsidRPr="00C91FB7">
        <w:rPr>
          <w:rFonts w:ascii="Leelawadee" w:hAnsi="Leelawadee" w:cs="Leelawadee"/>
          <w:sz w:val="22"/>
          <w:szCs w:val="22"/>
          <w:lang w:val="nl-BE"/>
        </w:rPr>
        <w:t xml:space="preserve">Zichtbaarheid, </w:t>
      </w:r>
      <w:proofErr w:type="spellStart"/>
      <w:r w:rsidRPr="00C91FB7">
        <w:rPr>
          <w:rFonts w:ascii="Leelawadee" w:hAnsi="Leelawadee" w:cs="Leelawadee"/>
          <w:sz w:val="22"/>
          <w:szCs w:val="22"/>
          <w:lang w:val="nl-BE"/>
        </w:rPr>
        <w:t>empowerment</w:t>
      </w:r>
      <w:proofErr w:type="spellEnd"/>
      <w:r w:rsidRPr="00C91FB7">
        <w:rPr>
          <w:rFonts w:ascii="Leelawadee" w:hAnsi="Leelawadee" w:cs="Leelawadee"/>
          <w:sz w:val="22"/>
          <w:szCs w:val="22"/>
          <w:lang w:val="nl-BE"/>
        </w:rPr>
        <w:t>, publieke betrokkenheid, netwerken</w:t>
      </w:r>
    </w:p>
    <w:p w:rsidR="0001516F" w:rsidRPr="004F5ACD" w:rsidRDefault="00864B8F" w:rsidP="0002554E">
      <w:pPr>
        <w:pStyle w:val="berschrift"/>
        <w:pageBreakBefore/>
        <w:pBdr>
          <w:top w:val="double" w:sz="1" w:space="1" w:color="000000" w:shadow="1"/>
          <w:left w:val="double" w:sz="1" w:space="1" w:color="000000" w:shadow="1"/>
          <w:bottom w:val="double" w:sz="1" w:space="1" w:color="000000" w:shadow="1"/>
          <w:right w:val="double" w:sz="1" w:space="1" w:color="000000" w:shadow="1"/>
        </w:pBdr>
        <w:rPr>
          <w:rFonts w:ascii="Leelawadee" w:hAnsi="Leelawadee" w:cs="Leelawadee"/>
          <w:b/>
          <w:sz w:val="24"/>
          <w:lang w:val="en-GB"/>
        </w:rPr>
      </w:pPr>
      <w:r>
        <w:rPr>
          <w:rFonts w:ascii="Leelawadee" w:hAnsi="Leelawadee" w:cs="Leelawadee"/>
          <w:sz w:val="32"/>
          <w:szCs w:val="32"/>
          <w:lang w:val="en-GB"/>
        </w:rPr>
        <w:lastRenderedPageBreak/>
        <w:t>OBSERVATIEBLAD</w:t>
      </w:r>
    </w:p>
    <w:p w:rsidR="0001516F" w:rsidRPr="00C27F5D" w:rsidRDefault="00864B8F" w:rsidP="0002554E">
      <w:pPr>
        <w:pBdr>
          <w:top w:val="single" w:sz="4" w:space="1" w:color="000000" w:shadow="1"/>
          <w:left w:val="single" w:sz="4" w:space="4" w:color="000000" w:shadow="1"/>
          <w:bottom w:val="single" w:sz="4" w:space="1" w:color="000000" w:shadow="1"/>
          <w:right w:val="single" w:sz="4" w:space="4" w:color="000000" w:shadow="1"/>
        </w:pBdr>
        <w:shd w:val="clear" w:color="auto" w:fill="CCCCCC"/>
        <w:tabs>
          <w:tab w:val="left" w:pos="1701"/>
        </w:tabs>
        <w:spacing w:line="360" w:lineRule="auto"/>
        <w:rPr>
          <w:rFonts w:ascii="Leelawadee" w:eastAsia="Arial" w:hAnsi="Leelawadee" w:cs="Leelawadee"/>
          <w:color w:val="000000"/>
          <w:kern w:val="1"/>
          <w:sz w:val="20"/>
          <w:szCs w:val="20"/>
          <w:lang w:val="en-US"/>
        </w:rPr>
      </w:pPr>
      <w:proofErr w:type="spellStart"/>
      <w:r>
        <w:rPr>
          <w:rFonts w:ascii="Leelawadee" w:hAnsi="Leelawadee" w:cs="Leelawadee"/>
          <w:b/>
          <w:bCs/>
          <w:lang w:val="en-GB"/>
        </w:rPr>
        <w:t>Familienaam</w:t>
      </w:r>
      <w:proofErr w:type="spellEnd"/>
      <w:r w:rsidR="0002554E" w:rsidRPr="0002554E">
        <w:rPr>
          <w:rFonts w:ascii="Leelawadee" w:hAnsi="Leelawadee" w:cs="Leelawadee"/>
          <w:b/>
          <w:bCs/>
          <w:lang w:val="en-GB"/>
        </w:rPr>
        <w:t xml:space="preserve">, </w:t>
      </w:r>
      <w:proofErr w:type="spellStart"/>
      <w:r>
        <w:rPr>
          <w:rFonts w:ascii="Leelawadee" w:hAnsi="Leelawadee" w:cs="Leelawadee"/>
          <w:b/>
          <w:bCs/>
          <w:lang w:val="en-GB"/>
        </w:rPr>
        <w:t>Voornaam</w:t>
      </w:r>
      <w:proofErr w:type="spellEnd"/>
      <w:r w:rsidR="0002554E" w:rsidRPr="0002554E">
        <w:rPr>
          <w:rFonts w:ascii="Leelawadee" w:hAnsi="Leelawadee" w:cs="Leelawadee"/>
          <w:b/>
          <w:bCs/>
          <w:lang w:val="en-GB"/>
        </w:rPr>
        <w:t>: _______________ , _____________ D</w:t>
      </w:r>
      <w:r>
        <w:rPr>
          <w:rFonts w:ascii="Leelawadee" w:hAnsi="Leelawadee" w:cs="Leelawadee"/>
          <w:b/>
          <w:bCs/>
          <w:lang w:val="en-GB"/>
        </w:rPr>
        <w:t>atum</w:t>
      </w:r>
      <w:r w:rsidR="0002554E" w:rsidRPr="0002554E">
        <w:rPr>
          <w:rFonts w:ascii="Leelawadee" w:hAnsi="Leelawadee" w:cs="Leelawadee"/>
          <w:b/>
          <w:bCs/>
          <w:lang w:val="en-GB"/>
        </w:rPr>
        <w:t>: __________</w:t>
      </w:r>
    </w:p>
    <w:p w:rsidR="0001516F" w:rsidRPr="00864B8F" w:rsidRDefault="00864B8F" w:rsidP="0002554E">
      <w:pPr>
        <w:tabs>
          <w:tab w:val="left" w:pos="-567"/>
        </w:tabs>
        <w:spacing w:line="100" w:lineRule="atLeast"/>
        <w:rPr>
          <w:rFonts w:ascii="Leelawadee" w:eastAsia="Arial" w:hAnsi="Leelawadee" w:cs="Leelawadee"/>
          <w:color w:val="000000"/>
          <w:kern w:val="1"/>
          <w:sz w:val="20"/>
          <w:szCs w:val="20"/>
          <w:lang w:val="nl-BE"/>
        </w:rPr>
      </w:pPr>
      <w:r w:rsidRPr="00864B8F">
        <w:rPr>
          <w:rFonts w:ascii="Leelawadee" w:eastAsia="Arial" w:hAnsi="Leelawadee" w:cs="Leelawadee"/>
          <w:color w:val="000000"/>
          <w:lang w:val="nl-BE"/>
        </w:rPr>
        <w:t>Hoofd: "Wat zijn mijn wensen voor de toekomst</w:t>
      </w:r>
      <w:r w:rsidR="0002554E" w:rsidRPr="00864B8F">
        <w:rPr>
          <w:rFonts w:ascii="Leelawadee" w:eastAsia="Arial" w:hAnsi="Leelawadee" w:cs="Leelawadee"/>
          <w:color w:val="000000"/>
          <w:lang w:val="nl-BE"/>
        </w:rPr>
        <w:t>!"</w:t>
      </w:r>
    </w:p>
    <w:p w:rsidR="0001516F" w:rsidRPr="00C27F5D" w:rsidRDefault="00864B8F">
      <w:pPr>
        <w:tabs>
          <w:tab w:val="left" w:pos="-567"/>
        </w:tabs>
        <w:spacing w:line="100" w:lineRule="atLeast"/>
        <w:rPr>
          <w:rFonts w:ascii="Leelawadee" w:eastAsia="Arial" w:hAnsi="Leelawadee" w:cs="Leelawadee"/>
          <w:color w:val="000000"/>
          <w:kern w:val="1"/>
          <w:sz w:val="20"/>
          <w:szCs w:val="20"/>
          <w:lang w:val="en-US"/>
        </w:rPr>
      </w:pPr>
      <w:r>
        <w:rPr>
          <w:rFonts w:ascii="Leelawadee" w:eastAsia="Arial" w:hAnsi="Leelawadee" w:cs="Leelawadee"/>
          <w:color w:val="000000"/>
          <w:kern w:val="1"/>
          <w:sz w:val="20"/>
          <w:szCs w:val="20"/>
          <w:lang w:val="en-GB"/>
        </w:rPr>
        <w:t>Hart</w:t>
      </w:r>
      <w:r w:rsidR="0001516F" w:rsidRPr="0002554E">
        <w:rPr>
          <w:rFonts w:ascii="Leelawadee" w:eastAsia="Arial" w:hAnsi="Leelawadee" w:cs="Leelawadee"/>
          <w:color w:val="000000"/>
          <w:kern w:val="1"/>
          <w:sz w:val="20"/>
          <w:szCs w:val="20"/>
          <w:lang w:val="en-GB"/>
        </w:rPr>
        <w:t>:</w:t>
      </w:r>
      <w:r w:rsidR="0001516F" w:rsidRPr="0002554E">
        <w:rPr>
          <w:rFonts w:ascii="Leelawadee" w:eastAsia="Arial" w:hAnsi="Leelawadee" w:cs="Leelawadee"/>
          <w:color w:val="000000"/>
          <w:kern w:val="1"/>
          <w:sz w:val="20"/>
          <w:szCs w:val="20"/>
          <w:lang w:val="en-GB"/>
        </w:rPr>
        <w:tab/>
      </w:r>
      <w:r w:rsidR="0001516F" w:rsidRPr="0002554E">
        <w:rPr>
          <w:rFonts w:ascii="Leelawadee" w:eastAsia="Arial" w:hAnsi="Leelawadee" w:cs="Leelawadee"/>
          <w:color w:val="000000"/>
          <w:kern w:val="1"/>
          <w:sz w:val="20"/>
          <w:szCs w:val="20"/>
          <w:lang w:val="en-GB"/>
        </w:rPr>
        <w:tab/>
        <w:t>„</w:t>
      </w:r>
      <w:proofErr w:type="spellStart"/>
      <w:r>
        <w:rPr>
          <w:rFonts w:ascii="Leelawadee" w:eastAsia="Arial" w:hAnsi="Leelawadee" w:cs="Leelawadee"/>
          <w:color w:val="000000"/>
          <w:kern w:val="1"/>
          <w:sz w:val="20"/>
          <w:szCs w:val="20"/>
          <w:lang w:val="en-GB"/>
        </w:rPr>
        <w:t>Waar</w:t>
      </w:r>
      <w:proofErr w:type="spellEnd"/>
      <w:r>
        <w:rPr>
          <w:rFonts w:ascii="Leelawadee" w:eastAsia="Arial" w:hAnsi="Leelawadee" w:cs="Leelawadee"/>
          <w:color w:val="000000"/>
          <w:kern w:val="1"/>
          <w:sz w:val="20"/>
          <w:szCs w:val="20"/>
          <w:lang w:val="en-GB"/>
        </w:rPr>
        <w:t xml:space="preserve"> </w:t>
      </w:r>
      <w:proofErr w:type="spellStart"/>
      <w:r>
        <w:rPr>
          <w:rFonts w:ascii="Leelawadee" w:eastAsia="Arial" w:hAnsi="Leelawadee" w:cs="Leelawadee"/>
          <w:color w:val="000000"/>
          <w:kern w:val="1"/>
          <w:sz w:val="20"/>
          <w:szCs w:val="20"/>
          <w:lang w:val="en-GB"/>
        </w:rPr>
        <w:t>houd</w:t>
      </w:r>
      <w:proofErr w:type="spellEnd"/>
      <w:r>
        <w:rPr>
          <w:rFonts w:ascii="Leelawadee" w:eastAsia="Arial" w:hAnsi="Leelawadee" w:cs="Leelawadee"/>
          <w:color w:val="000000"/>
          <w:kern w:val="1"/>
          <w:sz w:val="20"/>
          <w:szCs w:val="20"/>
          <w:lang w:val="en-GB"/>
        </w:rPr>
        <w:t xml:space="preserve"> </w:t>
      </w:r>
      <w:proofErr w:type="spellStart"/>
      <w:r>
        <w:rPr>
          <w:rFonts w:ascii="Leelawadee" w:eastAsia="Arial" w:hAnsi="Leelawadee" w:cs="Leelawadee"/>
          <w:color w:val="000000"/>
          <w:kern w:val="1"/>
          <w:sz w:val="20"/>
          <w:szCs w:val="20"/>
          <w:lang w:val="en-GB"/>
        </w:rPr>
        <w:t>ik</w:t>
      </w:r>
      <w:proofErr w:type="spellEnd"/>
      <w:r>
        <w:rPr>
          <w:rFonts w:ascii="Leelawadee" w:eastAsia="Arial" w:hAnsi="Leelawadee" w:cs="Leelawadee"/>
          <w:color w:val="000000"/>
          <w:kern w:val="1"/>
          <w:sz w:val="20"/>
          <w:szCs w:val="20"/>
          <w:lang w:val="en-GB"/>
        </w:rPr>
        <w:t xml:space="preserve"> van</w:t>
      </w:r>
      <w:r w:rsidR="0001516F" w:rsidRPr="0002554E">
        <w:rPr>
          <w:rFonts w:ascii="Leelawadee" w:eastAsia="Arial" w:hAnsi="Leelawadee" w:cs="Leelawadee"/>
          <w:color w:val="000000"/>
          <w:kern w:val="1"/>
          <w:sz w:val="20"/>
          <w:szCs w:val="20"/>
          <w:lang w:val="en-GB"/>
        </w:rPr>
        <w:t>!“</w:t>
      </w:r>
    </w:p>
    <w:p w:rsidR="0001516F" w:rsidRPr="00C27F5D" w:rsidRDefault="00864B8F">
      <w:pPr>
        <w:tabs>
          <w:tab w:val="left" w:pos="-567"/>
        </w:tabs>
        <w:spacing w:line="100" w:lineRule="atLeast"/>
        <w:rPr>
          <w:rFonts w:ascii="Leelawadee" w:eastAsia="Arial" w:hAnsi="Leelawadee" w:cs="Leelawadee"/>
          <w:color w:val="000000"/>
          <w:kern w:val="1"/>
          <w:sz w:val="20"/>
          <w:szCs w:val="20"/>
          <w:lang w:val="en-US"/>
        </w:rPr>
      </w:pPr>
      <w:proofErr w:type="spellStart"/>
      <w:r>
        <w:rPr>
          <w:rFonts w:ascii="Leelawadee" w:eastAsia="Arial" w:hAnsi="Leelawadee" w:cs="Leelawadee"/>
          <w:color w:val="000000"/>
          <w:kern w:val="1"/>
          <w:sz w:val="20"/>
          <w:szCs w:val="20"/>
          <w:lang w:val="en-GB"/>
        </w:rPr>
        <w:t>Handen</w:t>
      </w:r>
      <w:proofErr w:type="spellEnd"/>
      <w:r w:rsidR="0001516F" w:rsidRPr="0002554E">
        <w:rPr>
          <w:rFonts w:ascii="Leelawadee" w:eastAsia="Arial" w:hAnsi="Leelawadee" w:cs="Leelawadee"/>
          <w:color w:val="000000"/>
          <w:kern w:val="1"/>
          <w:sz w:val="20"/>
          <w:szCs w:val="20"/>
          <w:lang w:val="en-GB"/>
        </w:rPr>
        <w:t>:</w:t>
      </w:r>
      <w:r w:rsidR="0001516F" w:rsidRPr="0002554E">
        <w:rPr>
          <w:rFonts w:ascii="Leelawadee" w:eastAsia="Arial" w:hAnsi="Leelawadee" w:cs="Leelawadee"/>
          <w:color w:val="000000"/>
          <w:kern w:val="1"/>
          <w:sz w:val="20"/>
          <w:szCs w:val="20"/>
          <w:lang w:val="en-GB"/>
        </w:rPr>
        <w:tab/>
      </w:r>
      <w:r w:rsidR="0001516F" w:rsidRPr="0002554E">
        <w:rPr>
          <w:rFonts w:ascii="Leelawadee" w:eastAsia="Arial" w:hAnsi="Leelawadee" w:cs="Leelawadee"/>
          <w:color w:val="000000"/>
          <w:kern w:val="1"/>
          <w:sz w:val="20"/>
          <w:szCs w:val="20"/>
          <w:lang w:val="en-GB"/>
        </w:rPr>
        <w:tab/>
        <w:t>„</w:t>
      </w:r>
      <w:proofErr w:type="spellStart"/>
      <w:r>
        <w:rPr>
          <w:rFonts w:ascii="Leelawadee" w:eastAsia="Arial" w:hAnsi="Leelawadee" w:cs="Leelawadee"/>
          <w:color w:val="000000"/>
          <w:kern w:val="1"/>
          <w:sz w:val="20"/>
          <w:szCs w:val="20"/>
          <w:lang w:val="en-GB"/>
        </w:rPr>
        <w:t>Waar</w:t>
      </w:r>
      <w:proofErr w:type="spellEnd"/>
      <w:r>
        <w:rPr>
          <w:rFonts w:ascii="Leelawadee" w:eastAsia="Arial" w:hAnsi="Leelawadee" w:cs="Leelawadee"/>
          <w:color w:val="000000"/>
          <w:kern w:val="1"/>
          <w:sz w:val="20"/>
          <w:szCs w:val="20"/>
          <w:lang w:val="en-GB"/>
        </w:rPr>
        <w:t xml:space="preserve"> </w:t>
      </w:r>
      <w:proofErr w:type="spellStart"/>
      <w:r>
        <w:rPr>
          <w:rFonts w:ascii="Leelawadee" w:eastAsia="Arial" w:hAnsi="Leelawadee" w:cs="Leelawadee"/>
          <w:color w:val="000000"/>
          <w:kern w:val="1"/>
          <w:sz w:val="20"/>
          <w:szCs w:val="20"/>
          <w:lang w:val="en-GB"/>
        </w:rPr>
        <w:t>ben</w:t>
      </w:r>
      <w:proofErr w:type="spellEnd"/>
      <w:r>
        <w:rPr>
          <w:rFonts w:ascii="Leelawadee" w:eastAsia="Arial" w:hAnsi="Leelawadee" w:cs="Leelawadee"/>
          <w:color w:val="000000"/>
          <w:kern w:val="1"/>
          <w:sz w:val="20"/>
          <w:szCs w:val="20"/>
          <w:lang w:val="en-GB"/>
        </w:rPr>
        <w:t xml:space="preserve"> </w:t>
      </w:r>
      <w:proofErr w:type="spellStart"/>
      <w:r>
        <w:rPr>
          <w:rFonts w:ascii="Leelawadee" w:eastAsia="Arial" w:hAnsi="Leelawadee" w:cs="Leelawadee"/>
          <w:color w:val="000000"/>
          <w:kern w:val="1"/>
          <w:sz w:val="20"/>
          <w:szCs w:val="20"/>
          <w:lang w:val="en-GB"/>
        </w:rPr>
        <w:t>ik</w:t>
      </w:r>
      <w:proofErr w:type="spellEnd"/>
      <w:r>
        <w:rPr>
          <w:rFonts w:ascii="Leelawadee" w:eastAsia="Arial" w:hAnsi="Leelawadee" w:cs="Leelawadee"/>
          <w:color w:val="000000"/>
          <w:kern w:val="1"/>
          <w:sz w:val="20"/>
          <w:szCs w:val="20"/>
          <w:lang w:val="en-GB"/>
        </w:rPr>
        <w:t xml:space="preserve"> </w:t>
      </w:r>
      <w:proofErr w:type="spellStart"/>
      <w:r>
        <w:rPr>
          <w:rFonts w:ascii="Leelawadee" w:eastAsia="Arial" w:hAnsi="Leelawadee" w:cs="Leelawadee"/>
          <w:color w:val="000000"/>
          <w:kern w:val="1"/>
          <w:sz w:val="20"/>
          <w:szCs w:val="20"/>
          <w:lang w:val="en-GB"/>
        </w:rPr>
        <w:t>goed</w:t>
      </w:r>
      <w:proofErr w:type="spellEnd"/>
      <w:r>
        <w:rPr>
          <w:rFonts w:ascii="Leelawadee" w:eastAsia="Arial" w:hAnsi="Leelawadee" w:cs="Leelawadee"/>
          <w:color w:val="000000"/>
          <w:kern w:val="1"/>
          <w:sz w:val="20"/>
          <w:szCs w:val="20"/>
          <w:lang w:val="en-GB"/>
        </w:rPr>
        <w:t xml:space="preserve"> in</w:t>
      </w:r>
      <w:r w:rsidR="0001516F" w:rsidRPr="0002554E">
        <w:rPr>
          <w:rFonts w:ascii="Leelawadee" w:eastAsia="Arial" w:hAnsi="Leelawadee" w:cs="Leelawadee"/>
          <w:color w:val="000000"/>
          <w:kern w:val="1"/>
          <w:sz w:val="20"/>
          <w:szCs w:val="20"/>
          <w:lang w:val="en-GB"/>
        </w:rPr>
        <w:t>!“</w:t>
      </w:r>
    </w:p>
    <w:p w:rsidR="0001516F" w:rsidRPr="00C27F5D" w:rsidRDefault="00864B8F">
      <w:pPr>
        <w:tabs>
          <w:tab w:val="left" w:pos="-567"/>
        </w:tabs>
        <w:spacing w:line="100" w:lineRule="atLeast"/>
        <w:rPr>
          <w:rFonts w:ascii="Leelawadee" w:hAnsi="Leelawadee" w:cs="Leelawadee"/>
          <w:b/>
          <w:lang w:val="en-US"/>
        </w:rPr>
      </w:pPr>
      <w:proofErr w:type="spellStart"/>
      <w:r>
        <w:rPr>
          <w:rFonts w:ascii="Leelawadee" w:eastAsia="Arial" w:hAnsi="Leelawadee" w:cs="Leelawadee"/>
          <w:color w:val="000000"/>
          <w:kern w:val="1"/>
          <w:sz w:val="20"/>
          <w:szCs w:val="20"/>
          <w:lang w:val="en-GB"/>
        </w:rPr>
        <w:t>Voeten</w:t>
      </w:r>
      <w:proofErr w:type="spellEnd"/>
      <w:r w:rsidR="0001516F" w:rsidRPr="0002554E">
        <w:rPr>
          <w:rFonts w:ascii="Leelawadee" w:eastAsia="Arial" w:hAnsi="Leelawadee" w:cs="Leelawadee"/>
          <w:color w:val="000000"/>
          <w:kern w:val="1"/>
          <w:sz w:val="20"/>
          <w:szCs w:val="20"/>
          <w:lang w:val="en-GB"/>
        </w:rPr>
        <w:t>:</w:t>
      </w:r>
      <w:r w:rsidR="0001516F" w:rsidRPr="0002554E">
        <w:rPr>
          <w:rFonts w:ascii="Leelawadee" w:eastAsia="Arial" w:hAnsi="Leelawadee" w:cs="Leelawadee"/>
          <w:color w:val="000000"/>
          <w:kern w:val="1"/>
          <w:sz w:val="20"/>
          <w:szCs w:val="20"/>
          <w:lang w:val="en-GB"/>
        </w:rPr>
        <w:tab/>
      </w:r>
      <w:r w:rsidR="0001516F" w:rsidRPr="0002554E">
        <w:rPr>
          <w:rFonts w:ascii="Leelawadee" w:eastAsia="Arial" w:hAnsi="Leelawadee" w:cs="Leelawadee"/>
          <w:color w:val="000000"/>
          <w:kern w:val="1"/>
          <w:sz w:val="20"/>
          <w:szCs w:val="20"/>
          <w:lang w:val="en-GB"/>
        </w:rPr>
        <w:tab/>
        <w:t>„</w:t>
      </w:r>
      <w:proofErr w:type="spellStart"/>
      <w:r>
        <w:rPr>
          <w:rFonts w:ascii="Leelawadee" w:eastAsia="Arial" w:hAnsi="Leelawadee" w:cs="Leelawadee"/>
          <w:color w:val="000000"/>
          <w:kern w:val="1"/>
          <w:sz w:val="20"/>
          <w:szCs w:val="20"/>
          <w:lang w:val="en-GB"/>
        </w:rPr>
        <w:t>Wat</w:t>
      </w:r>
      <w:proofErr w:type="spellEnd"/>
      <w:r>
        <w:rPr>
          <w:rFonts w:ascii="Leelawadee" w:eastAsia="Arial" w:hAnsi="Leelawadee" w:cs="Leelawadee"/>
          <w:color w:val="000000"/>
          <w:kern w:val="1"/>
          <w:sz w:val="20"/>
          <w:szCs w:val="20"/>
          <w:lang w:val="en-GB"/>
        </w:rPr>
        <w:t xml:space="preserve"> </w:t>
      </w:r>
      <w:proofErr w:type="spellStart"/>
      <w:r>
        <w:rPr>
          <w:rFonts w:ascii="Leelawadee" w:eastAsia="Arial" w:hAnsi="Leelawadee" w:cs="Leelawadee"/>
          <w:color w:val="000000"/>
          <w:kern w:val="1"/>
          <w:sz w:val="20"/>
          <w:szCs w:val="20"/>
          <w:lang w:val="en-GB"/>
        </w:rPr>
        <w:t>zijn</w:t>
      </w:r>
      <w:proofErr w:type="spellEnd"/>
      <w:r>
        <w:rPr>
          <w:rFonts w:ascii="Leelawadee" w:eastAsia="Arial" w:hAnsi="Leelawadee" w:cs="Leelawadee"/>
          <w:color w:val="000000"/>
          <w:kern w:val="1"/>
          <w:sz w:val="20"/>
          <w:szCs w:val="20"/>
          <w:lang w:val="en-GB"/>
        </w:rPr>
        <w:t xml:space="preserve"> </w:t>
      </w:r>
      <w:proofErr w:type="spellStart"/>
      <w:r>
        <w:rPr>
          <w:rFonts w:ascii="Leelawadee" w:eastAsia="Arial" w:hAnsi="Leelawadee" w:cs="Leelawadee"/>
          <w:color w:val="000000"/>
          <w:kern w:val="1"/>
          <w:sz w:val="20"/>
          <w:szCs w:val="20"/>
          <w:lang w:val="en-GB"/>
        </w:rPr>
        <w:t>mijn</w:t>
      </w:r>
      <w:proofErr w:type="spellEnd"/>
      <w:r>
        <w:rPr>
          <w:rFonts w:ascii="Leelawadee" w:eastAsia="Arial" w:hAnsi="Leelawadee" w:cs="Leelawadee"/>
          <w:color w:val="000000"/>
          <w:kern w:val="1"/>
          <w:sz w:val="20"/>
          <w:szCs w:val="20"/>
          <w:lang w:val="en-GB"/>
        </w:rPr>
        <w:t xml:space="preserve"> roots</w:t>
      </w:r>
      <w:r w:rsidR="0001516F" w:rsidRPr="0002554E">
        <w:rPr>
          <w:rFonts w:ascii="Leelawadee" w:eastAsia="Arial" w:hAnsi="Leelawadee" w:cs="Leelawadee"/>
          <w:color w:val="000000"/>
          <w:kern w:val="1"/>
          <w:sz w:val="20"/>
          <w:szCs w:val="20"/>
          <w:lang w:val="en-GB"/>
        </w:rPr>
        <w:t xml:space="preserve">! </w:t>
      </w:r>
      <w:proofErr w:type="spellStart"/>
      <w:r>
        <w:rPr>
          <w:rFonts w:ascii="Leelawadee" w:eastAsia="Arial" w:hAnsi="Leelawadee" w:cs="Leelawadee"/>
          <w:color w:val="000000"/>
          <w:kern w:val="1"/>
          <w:sz w:val="20"/>
          <w:szCs w:val="20"/>
          <w:lang w:val="en-GB"/>
        </w:rPr>
        <w:t>Waar</w:t>
      </w:r>
      <w:proofErr w:type="spellEnd"/>
      <w:r>
        <w:rPr>
          <w:rFonts w:ascii="Leelawadee" w:eastAsia="Arial" w:hAnsi="Leelawadee" w:cs="Leelawadee"/>
          <w:color w:val="000000"/>
          <w:kern w:val="1"/>
          <w:sz w:val="20"/>
          <w:szCs w:val="20"/>
          <w:lang w:val="en-GB"/>
        </w:rPr>
        <w:t xml:space="preserve"> </w:t>
      </w:r>
      <w:proofErr w:type="spellStart"/>
      <w:r>
        <w:rPr>
          <w:rFonts w:ascii="Leelawadee" w:eastAsia="Arial" w:hAnsi="Leelawadee" w:cs="Leelawadee"/>
          <w:color w:val="000000"/>
          <w:kern w:val="1"/>
          <w:sz w:val="20"/>
          <w:szCs w:val="20"/>
          <w:lang w:val="en-GB"/>
        </w:rPr>
        <w:t>kom</w:t>
      </w:r>
      <w:proofErr w:type="spellEnd"/>
      <w:r>
        <w:rPr>
          <w:rFonts w:ascii="Leelawadee" w:eastAsia="Arial" w:hAnsi="Leelawadee" w:cs="Leelawadee"/>
          <w:color w:val="000000"/>
          <w:kern w:val="1"/>
          <w:sz w:val="20"/>
          <w:szCs w:val="20"/>
          <w:lang w:val="en-GB"/>
        </w:rPr>
        <w:t xml:space="preserve"> </w:t>
      </w:r>
      <w:proofErr w:type="spellStart"/>
      <w:r>
        <w:rPr>
          <w:rFonts w:ascii="Leelawadee" w:eastAsia="Arial" w:hAnsi="Leelawadee" w:cs="Leelawadee"/>
          <w:color w:val="000000"/>
          <w:kern w:val="1"/>
          <w:sz w:val="20"/>
          <w:szCs w:val="20"/>
          <w:lang w:val="en-GB"/>
        </w:rPr>
        <w:t>ik</w:t>
      </w:r>
      <w:proofErr w:type="spellEnd"/>
      <w:r>
        <w:rPr>
          <w:rFonts w:ascii="Leelawadee" w:eastAsia="Arial" w:hAnsi="Leelawadee" w:cs="Leelawadee"/>
          <w:color w:val="000000"/>
          <w:kern w:val="1"/>
          <w:sz w:val="20"/>
          <w:szCs w:val="20"/>
          <w:lang w:val="en-GB"/>
        </w:rPr>
        <w:t xml:space="preserve"> </w:t>
      </w:r>
      <w:proofErr w:type="spellStart"/>
      <w:r>
        <w:rPr>
          <w:rFonts w:ascii="Leelawadee" w:eastAsia="Arial" w:hAnsi="Leelawadee" w:cs="Leelawadee"/>
          <w:color w:val="000000"/>
          <w:kern w:val="1"/>
          <w:sz w:val="20"/>
          <w:szCs w:val="20"/>
          <w:lang w:val="en-GB"/>
        </w:rPr>
        <w:t>vandaan</w:t>
      </w:r>
      <w:proofErr w:type="spellEnd"/>
      <w:r w:rsidR="0001516F" w:rsidRPr="0002554E">
        <w:rPr>
          <w:rFonts w:ascii="Leelawadee" w:eastAsia="Arial" w:hAnsi="Leelawadee" w:cs="Leelawadee"/>
          <w:color w:val="000000"/>
          <w:kern w:val="1"/>
          <w:sz w:val="20"/>
          <w:szCs w:val="20"/>
          <w:lang w:val="en-GB"/>
        </w:rPr>
        <w:t>!“</w:t>
      </w:r>
    </w:p>
    <w:p w:rsidR="0001516F" w:rsidRPr="00C27F5D" w:rsidRDefault="00864B8F">
      <w:pPr>
        <w:pBdr>
          <w:top w:val="single" w:sz="4" w:space="1" w:color="000000" w:shadow="1"/>
          <w:left w:val="single" w:sz="4" w:space="4" w:color="000000" w:shadow="1"/>
          <w:bottom w:val="single" w:sz="4" w:space="1" w:color="000000" w:shadow="1"/>
          <w:right w:val="single" w:sz="4" w:space="4" w:color="000000" w:shadow="1"/>
        </w:pBdr>
        <w:shd w:val="clear" w:color="auto" w:fill="CCCCCC"/>
        <w:tabs>
          <w:tab w:val="left" w:pos="1701"/>
        </w:tabs>
        <w:spacing w:line="360" w:lineRule="auto"/>
        <w:rPr>
          <w:rFonts w:ascii="Leelawadee" w:eastAsia="Arial" w:hAnsi="Leelawadee" w:cs="Leelawadee"/>
          <w:b/>
          <w:bCs/>
          <w:color w:val="000000"/>
          <w:kern w:val="1"/>
          <w:sz w:val="20"/>
          <w:szCs w:val="20"/>
          <w:lang w:val="en-US"/>
        </w:rPr>
      </w:pPr>
      <w:proofErr w:type="spellStart"/>
      <w:r>
        <w:rPr>
          <w:rFonts w:ascii="Leelawadee" w:hAnsi="Leelawadee" w:cs="Leelawadee"/>
          <w:b/>
          <w:lang w:val="en-GB"/>
        </w:rPr>
        <w:t>Observaties</w:t>
      </w:r>
      <w:proofErr w:type="spellEnd"/>
    </w:p>
    <w:tbl>
      <w:tblPr>
        <w:tblW w:w="10442" w:type="dxa"/>
        <w:tblInd w:w="55" w:type="dxa"/>
        <w:tblLayout w:type="fixed"/>
        <w:tblCellMar>
          <w:top w:w="55" w:type="dxa"/>
          <w:left w:w="55" w:type="dxa"/>
          <w:bottom w:w="55" w:type="dxa"/>
          <w:right w:w="55" w:type="dxa"/>
        </w:tblCellMar>
        <w:tblLook w:val="0000"/>
      </w:tblPr>
      <w:tblGrid>
        <w:gridCol w:w="1738"/>
        <w:gridCol w:w="1487"/>
        <w:gridCol w:w="11"/>
        <w:gridCol w:w="1425"/>
        <w:gridCol w:w="1403"/>
        <w:gridCol w:w="1457"/>
        <w:gridCol w:w="2921"/>
      </w:tblGrid>
      <w:tr w:rsidR="0001516F" w:rsidRPr="00C27F5D" w:rsidTr="0002554E">
        <w:tc>
          <w:tcPr>
            <w:tcW w:w="7521" w:type="dxa"/>
            <w:gridSpan w:val="6"/>
            <w:tcBorders>
              <w:top w:val="single" w:sz="1" w:space="0" w:color="000000"/>
              <w:left w:val="single" w:sz="1" w:space="0" w:color="000000"/>
              <w:bottom w:val="single" w:sz="1" w:space="0" w:color="000000"/>
            </w:tcBorders>
            <w:shd w:val="clear" w:color="auto" w:fill="CCCCCC"/>
          </w:tcPr>
          <w:p w:rsidR="0001516F" w:rsidRPr="00864B8F" w:rsidRDefault="00864B8F" w:rsidP="00864B8F">
            <w:pPr>
              <w:shd w:val="clear" w:color="auto" w:fill="CCCCCC"/>
              <w:tabs>
                <w:tab w:val="left" w:pos="-567"/>
              </w:tabs>
              <w:spacing w:line="100" w:lineRule="atLeast"/>
              <w:jc w:val="center"/>
              <w:rPr>
                <w:rFonts w:ascii="Leelawadee" w:hAnsi="Leelawadee" w:cs="Leelawadee"/>
                <w:lang w:val="nl-BE"/>
              </w:rPr>
            </w:pPr>
            <w:r w:rsidRPr="00864B8F">
              <w:rPr>
                <w:rFonts w:ascii="Leelawadee" w:eastAsia="Arial" w:hAnsi="Leelawadee" w:cs="Leelawadee"/>
                <w:b/>
                <w:bCs/>
                <w:color w:val="000000"/>
                <w:kern w:val="1"/>
                <w:sz w:val="20"/>
                <w:szCs w:val="20"/>
                <w:lang w:val="nl-BE"/>
              </w:rPr>
              <w:t>Thema</w:t>
            </w:r>
            <w:r w:rsidR="0001516F" w:rsidRPr="00864B8F">
              <w:rPr>
                <w:rFonts w:ascii="Leelawadee" w:eastAsia="Arial" w:hAnsi="Leelawadee" w:cs="Leelawadee"/>
                <w:b/>
                <w:bCs/>
                <w:color w:val="000000"/>
                <w:kern w:val="1"/>
                <w:sz w:val="20"/>
                <w:szCs w:val="20"/>
                <w:lang w:val="nl-BE"/>
              </w:rPr>
              <w:t xml:space="preserve"> </w:t>
            </w:r>
            <w:r w:rsidRPr="00864B8F">
              <w:rPr>
                <w:rFonts w:ascii="Leelawadee" w:eastAsia="Arial" w:hAnsi="Leelawadee" w:cs="Leelawadee"/>
                <w:b/>
                <w:bCs/>
                <w:color w:val="000000"/>
                <w:kern w:val="1"/>
                <w:sz w:val="20"/>
                <w:szCs w:val="20"/>
                <w:lang w:val="nl-BE"/>
              </w:rPr>
              <w:t xml:space="preserve">vervuld in de </w:t>
            </w:r>
            <w:r>
              <w:rPr>
                <w:rFonts w:ascii="Leelawadee" w:eastAsia="Arial" w:hAnsi="Leelawadee" w:cs="Leelawadee"/>
                <w:b/>
                <w:bCs/>
                <w:color w:val="000000"/>
                <w:kern w:val="1"/>
                <w:sz w:val="20"/>
                <w:szCs w:val="20"/>
                <w:lang w:val="nl-BE"/>
              </w:rPr>
              <w:t>opdracht</w:t>
            </w:r>
          </w:p>
        </w:tc>
        <w:tc>
          <w:tcPr>
            <w:tcW w:w="2921" w:type="dxa"/>
            <w:tcBorders>
              <w:top w:val="single" w:sz="1" w:space="0" w:color="000000"/>
              <w:left w:val="single" w:sz="1" w:space="0" w:color="000000"/>
              <w:bottom w:val="single" w:sz="1" w:space="0" w:color="000000"/>
              <w:right w:val="single" w:sz="1" w:space="0" w:color="000000"/>
            </w:tcBorders>
            <w:shd w:val="clear" w:color="auto" w:fill="auto"/>
          </w:tcPr>
          <w:p w:rsidR="0001516F" w:rsidRPr="00C27F5D" w:rsidRDefault="00864B8F">
            <w:pPr>
              <w:pStyle w:val="TabellenInhalt"/>
              <w:rPr>
                <w:rFonts w:ascii="Leelawadee" w:hAnsi="Leelawadee" w:cs="Leelawadee"/>
              </w:rPr>
            </w:pPr>
            <w:proofErr w:type="spellStart"/>
            <w:r>
              <w:rPr>
                <w:rFonts w:ascii="Leelawadee" w:hAnsi="Leelawadee" w:cs="Leelawadee"/>
                <w:lang w:val="en-GB"/>
              </w:rPr>
              <w:t>Opmerkingen</w:t>
            </w:r>
            <w:proofErr w:type="spellEnd"/>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b/>
                <w:bCs/>
                <w:lang w:val="en-US"/>
              </w:rPr>
            </w:pPr>
          </w:p>
        </w:tc>
        <w:tc>
          <w:tcPr>
            <w:tcW w:w="1487"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uitstekend</w:t>
            </w:r>
            <w:proofErr w:type="spellEnd"/>
          </w:p>
        </w:tc>
        <w:tc>
          <w:tcPr>
            <w:tcW w:w="1436" w:type="dxa"/>
            <w:gridSpan w:val="2"/>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zeer</w:t>
            </w:r>
            <w:proofErr w:type="spellEnd"/>
            <w:r>
              <w:rPr>
                <w:rFonts w:ascii="Leelawadee" w:hAnsi="Leelawadee" w:cs="Leelawadee"/>
                <w:lang w:val="en-GB"/>
              </w:rPr>
              <w:t xml:space="preserve"> </w:t>
            </w:r>
            <w:proofErr w:type="spellStart"/>
            <w:r>
              <w:rPr>
                <w:rFonts w:ascii="Leelawadee" w:hAnsi="Leelawadee" w:cs="Leelawadee"/>
                <w:lang w:val="en-GB"/>
              </w:rPr>
              <w:t>goed</w:t>
            </w:r>
            <w:proofErr w:type="spellEnd"/>
          </w:p>
        </w:tc>
        <w:tc>
          <w:tcPr>
            <w:tcW w:w="1403"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goed</w:t>
            </w:r>
            <w:proofErr w:type="spellEnd"/>
          </w:p>
        </w:tc>
        <w:tc>
          <w:tcPr>
            <w:tcW w:w="1457"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voldoende</w:t>
            </w:r>
            <w:proofErr w:type="spellEnd"/>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r>
              <w:rPr>
                <w:rFonts w:ascii="Leelawadee" w:hAnsi="Leelawadee" w:cs="Leelawadee"/>
                <w:lang w:val="en-GB"/>
              </w:rPr>
              <w:t>HOOFD</w:t>
            </w:r>
            <w:r w:rsidR="0001516F" w:rsidRPr="0002554E">
              <w:rPr>
                <w:rFonts w:ascii="Leelawadee" w:hAnsi="Leelawadee" w:cs="Leelawadee"/>
                <w:lang w:val="en-GB"/>
              </w:rPr>
              <w:t xml:space="preserve"> </w:t>
            </w:r>
          </w:p>
        </w:tc>
        <w:tc>
          <w:tcPr>
            <w:tcW w:w="148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36"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r>
              <w:rPr>
                <w:rFonts w:ascii="Leelawadee" w:hAnsi="Leelawadee" w:cs="Leelawadee"/>
                <w:lang w:val="en-GB"/>
              </w:rPr>
              <w:t>H</w:t>
            </w:r>
            <w:r w:rsidR="0001516F" w:rsidRPr="0002554E">
              <w:rPr>
                <w:rFonts w:ascii="Leelawadee" w:hAnsi="Leelawadee" w:cs="Leelawadee"/>
                <w:lang w:val="en-GB"/>
              </w:rPr>
              <w:t xml:space="preserve">ART </w:t>
            </w:r>
          </w:p>
        </w:tc>
        <w:tc>
          <w:tcPr>
            <w:tcW w:w="148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36"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01516F">
            <w:pPr>
              <w:pStyle w:val="TabellenInhalt"/>
              <w:rPr>
                <w:rFonts w:ascii="Leelawadee" w:hAnsi="Leelawadee" w:cs="Leelawadee"/>
                <w:lang w:val="en-US"/>
              </w:rPr>
            </w:pPr>
            <w:r w:rsidRPr="0002554E">
              <w:rPr>
                <w:rFonts w:ascii="Leelawadee" w:hAnsi="Leelawadee" w:cs="Leelawadee"/>
                <w:lang w:val="en-GB"/>
              </w:rPr>
              <w:t>HAND</w:t>
            </w:r>
            <w:r w:rsidR="00864B8F">
              <w:rPr>
                <w:rFonts w:ascii="Leelawadee" w:hAnsi="Leelawadee" w:cs="Leelawadee"/>
                <w:lang w:val="en-GB"/>
              </w:rPr>
              <w:t>EN</w:t>
            </w:r>
          </w:p>
        </w:tc>
        <w:tc>
          <w:tcPr>
            <w:tcW w:w="148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36"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rsidP="00864B8F">
            <w:pPr>
              <w:pStyle w:val="TabellenInhalt"/>
              <w:rPr>
                <w:rFonts w:ascii="Leelawadee" w:hAnsi="Leelawadee" w:cs="Leelawadee"/>
                <w:lang w:val="en-US"/>
              </w:rPr>
            </w:pPr>
            <w:r>
              <w:rPr>
                <w:rFonts w:ascii="Leelawadee" w:hAnsi="Leelawadee" w:cs="Leelawadee"/>
                <w:lang w:val="en-GB"/>
              </w:rPr>
              <w:t>VOETEN</w:t>
            </w:r>
          </w:p>
        </w:tc>
        <w:tc>
          <w:tcPr>
            <w:tcW w:w="148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36"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7521" w:type="dxa"/>
            <w:gridSpan w:val="6"/>
            <w:tcBorders>
              <w:top w:val="single" w:sz="1" w:space="0" w:color="000000"/>
              <w:left w:val="single" w:sz="1" w:space="0" w:color="000000"/>
              <w:bottom w:val="single" w:sz="1" w:space="0" w:color="000000"/>
            </w:tcBorders>
            <w:shd w:val="clear" w:color="auto" w:fill="CCCCCC"/>
          </w:tcPr>
          <w:p w:rsidR="0001516F" w:rsidRPr="00C27F5D" w:rsidRDefault="00864B8F">
            <w:pPr>
              <w:shd w:val="clear" w:color="auto" w:fill="CCCCCC"/>
              <w:tabs>
                <w:tab w:val="left" w:pos="-567"/>
              </w:tabs>
              <w:spacing w:line="100" w:lineRule="atLeast"/>
              <w:jc w:val="center"/>
              <w:rPr>
                <w:rFonts w:ascii="Leelawadee" w:hAnsi="Leelawadee" w:cs="Leelawadee"/>
                <w:lang w:val="en-US"/>
              </w:rPr>
            </w:pPr>
            <w:proofErr w:type="spellStart"/>
            <w:r>
              <w:rPr>
                <w:rFonts w:ascii="Leelawadee" w:eastAsia="Arial" w:hAnsi="Leelawadee" w:cs="Leelawadee"/>
                <w:b/>
                <w:bCs/>
                <w:color w:val="000000"/>
                <w:kern w:val="1"/>
                <w:sz w:val="20"/>
                <w:szCs w:val="20"/>
                <w:lang w:val="en-GB"/>
              </w:rPr>
              <w:t>Omgaan</w:t>
            </w:r>
            <w:proofErr w:type="spellEnd"/>
            <w:r>
              <w:rPr>
                <w:rFonts w:ascii="Leelawadee" w:eastAsia="Arial" w:hAnsi="Leelawadee" w:cs="Leelawadee"/>
                <w:b/>
                <w:bCs/>
                <w:color w:val="000000"/>
                <w:kern w:val="1"/>
                <w:sz w:val="20"/>
                <w:szCs w:val="20"/>
                <w:lang w:val="en-GB"/>
              </w:rPr>
              <w:t xml:space="preserve"> met het </w:t>
            </w:r>
            <w:proofErr w:type="spellStart"/>
            <w:r>
              <w:rPr>
                <w:rFonts w:ascii="Leelawadee" w:eastAsia="Arial" w:hAnsi="Leelawadee" w:cs="Leelawadee"/>
                <w:b/>
                <w:bCs/>
                <w:color w:val="000000"/>
                <w:kern w:val="1"/>
                <w:sz w:val="20"/>
                <w:szCs w:val="20"/>
                <w:lang w:val="en-GB"/>
              </w:rPr>
              <w:t>materiaal</w:t>
            </w:r>
            <w:proofErr w:type="spellEnd"/>
          </w:p>
        </w:tc>
        <w:tc>
          <w:tcPr>
            <w:tcW w:w="2921" w:type="dxa"/>
            <w:tcBorders>
              <w:top w:val="single" w:sz="1" w:space="0" w:color="000000"/>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b/>
                <w:bCs/>
                <w:lang w:val="en-US"/>
              </w:rPr>
            </w:pPr>
          </w:p>
        </w:tc>
        <w:tc>
          <w:tcPr>
            <w:tcW w:w="1498" w:type="dxa"/>
            <w:gridSpan w:val="2"/>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uitstekend</w:t>
            </w:r>
            <w:proofErr w:type="spellEnd"/>
          </w:p>
        </w:tc>
        <w:tc>
          <w:tcPr>
            <w:tcW w:w="1425"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zeer</w:t>
            </w:r>
            <w:proofErr w:type="spellEnd"/>
            <w:r>
              <w:rPr>
                <w:rFonts w:ascii="Leelawadee" w:hAnsi="Leelawadee" w:cs="Leelawadee"/>
                <w:lang w:val="en-GB"/>
              </w:rPr>
              <w:t xml:space="preserve"> </w:t>
            </w:r>
            <w:proofErr w:type="spellStart"/>
            <w:r>
              <w:rPr>
                <w:rFonts w:ascii="Leelawadee" w:hAnsi="Leelawadee" w:cs="Leelawadee"/>
                <w:lang w:val="en-GB"/>
              </w:rPr>
              <w:t>goed</w:t>
            </w:r>
            <w:proofErr w:type="spellEnd"/>
          </w:p>
        </w:tc>
        <w:tc>
          <w:tcPr>
            <w:tcW w:w="1403"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goed</w:t>
            </w:r>
            <w:proofErr w:type="spellEnd"/>
          </w:p>
        </w:tc>
        <w:tc>
          <w:tcPr>
            <w:tcW w:w="1457"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voldoende</w:t>
            </w:r>
            <w:proofErr w:type="spellEnd"/>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01516F">
            <w:pPr>
              <w:pStyle w:val="TabellenInhalt"/>
              <w:rPr>
                <w:rFonts w:ascii="Leelawadee" w:hAnsi="Leelawadee" w:cs="Leelawadee"/>
                <w:lang w:val="en-US"/>
              </w:rPr>
            </w:pPr>
            <w:r w:rsidRPr="0002554E">
              <w:rPr>
                <w:rFonts w:ascii="Leelawadee" w:hAnsi="Leelawadee" w:cs="Leelawadee"/>
                <w:lang w:val="en-GB"/>
              </w:rPr>
              <w:t>Collage</w:t>
            </w:r>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Kleuren</w:t>
            </w:r>
            <w:proofErr w:type="spellEnd"/>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Tekeningen</w:t>
            </w:r>
            <w:proofErr w:type="spellEnd"/>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7521" w:type="dxa"/>
            <w:gridSpan w:val="6"/>
            <w:tcBorders>
              <w:top w:val="single" w:sz="1" w:space="0" w:color="000000"/>
              <w:left w:val="single" w:sz="1" w:space="0" w:color="000000"/>
              <w:bottom w:val="single" w:sz="1" w:space="0" w:color="000000"/>
            </w:tcBorders>
            <w:shd w:val="clear" w:color="auto" w:fill="CCCCCC"/>
          </w:tcPr>
          <w:p w:rsidR="0001516F" w:rsidRPr="00C27F5D" w:rsidRDefault="00864B8F">
            <w:pPr>
              <w:tabs>
                <w:tab w:val="left" w:pos="-567"/>
              </w:tabs>
              <w:spacing w:line="100" w:lineRule="atLeast"/>
              <w:jc w:val="center"/>
              <w:rPr>
                <w:rFonts w:ascii="Leelawadee" w:hAnsi="Leelawadee" w:cs="Leelawadee"/>
                <w:lang w:val="en-US"/>
              </w:rPr>
            </w:pPr>
            <w:proofErr w:type="spellStart"/>
            <w:r>
              <w:rPr>
                <w:rFonts w:ascii="Leelawadee" w:eastAsia="Arial" w:hAnsi="Leelawadee" w:cs="Leelawadee"/>
                <w:b/>
                <w:bCs/>
                <w:color w:val="000000"/>
                <w:kern w:val="1"/>
                <w:sz w:val="20"/>
                <w:szCs w:val="20"/>
                <w:lang w:val="en-GB"/>
              </w:rPr>
              <w:t>Tijdsfactor</w:t>
            </w:r>
            <w:proofErr w:type="spellEnd"/>
            <w:r>
              <w:rPr>
                <w:rFonts w:ascii="Leelawadee" w:eastAsia="Arial" w:hAnsi="Leelawadee" w:cs="Leelawadee"/>
                <w:b/>
                <w:bCs/>
                <w:color w:val="000000"/>
                <w:kern w:val="1"/>
                <w:sz w:val="20"/>
                <w:szCs w:val="20"/>
                <w:lang w:val="en-GB"/>
              </w:rPr>
              <w:t xml:space="preserve"> </w:t>
            </w:r>
            <w:proofErr w:type="spellStart"/>
            <w:r>
              <w:rPr>
                <w:rFonts w:ascii="Leelawadee" w:eastAsia="Arial" w:hAnsi="Leelawadee" w:cs="Leelawadee"/>
                <w:b/>
                <w:bCs/>
                <w:color w:val="000000"/>
                <w:kern w:val="1"/>
                <w:sz w:val="20"/>
                <w:szCs w:val="20"/>
                <w:lang w:val="en-GB"/>
              </w:rPr>
              <w:t>bij</w:t>
            </w:r>
            <w:proofErr w:type="spellEnd"/>
            <w:r>
              <w:rPr>
                <w:rFonts w:ascii="Leelawadee" w:eastAsia="Arial" w:hAnsi="Leelawadee" w:cs="Leelawadee"/>
                <w:b/>
                <w:bCs/>
                <w:color w:val="000000"/>
                <w:kern w:val="1"/>
                <w:sz w:val="20"/>
                <w:szCs w:val="20"/>
                <w:lang w:val="en-GB"/>
              </w:rPr>
              <w:t xml:space="preserve"> </w:t>
            </w:r>
            <w:proofErr w:type="spellStart"/>
            <w:r>
              <w:rPr>
                <w:rFonts w:ascii="Leelawadee" w:eastAsia="Arial" w:hAnsi="Leelawadee" w:cs="Leelawadee"/>
                <w:b/>
                <w:bCs/>
                <w:color w:val="000000"/>
                <w:kern w:val="1"/>
                <w:sz w:val="20"/>
                <w:szCs w:val="20"/>
                <w:lang w:val="en-GB"/>
              </w:rPr>
              <w:t>finaliseren</w:t>
            </w:r>
            <w:proofErr w:type="spellEnd"/>
          </w:p>
        </w:tc>
        <w:tc>
          <w:tcPr>
            <w:tcW w:w="2921" w:type="dxa"/>
            <w:tcBorders>
              <w:top w:val="single" w:sz="1" w:space="0" w:color="000000"/>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b/>
                <w:bCs/>
                <w:lang w:val="en-US"/>
              </w:rPr>
            </w:pPr>
          </w:p>
        </w:tc>
        <w:tc>
          <w:tcPr>
            <w:tcW w:w="1498" w:type="dxa"/>
            <w:gridSpan w:val="2"/>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uitstekend</w:t>
            </w:r>
            <w:proofErr w:type="spellEnd"/>
          </w:p>
        </w:tc>
        <w:tc>
          <w:tcPr>
            <w:tcW w:w="1425"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zeer</w:t>
            </w:r>
            <w:proofErr w:type="spellEnd"/>
            <w:r>
              <w:rPr>
                <w:rFonts w:ascii="Leelawadee" w:hAnsi="Leelawadee" w:cs="Leelawadee"/>
                <w:lang w:val="en-GB"/>
              </w:rPr>
              <w:t xml:space="preserve"> </w:t>
            </w:r>
            <w:proofErr w:type="spellStart"/>
            <w:r>
              <w:rPr>
                <w:rFonts w:ascii="Leelawadee" w:hAnsi="Leelawadee" w:cs="Leelawadee"/>
                <w:lang w:val="en-GB"/>
              </w:rPr>
              <w:t>goed</w:t>
            </w:r>
            <w:proofErr w:type="spellEnd"/>
          </w:p>
        </w:tc>
        <w:tc>
          <w:tcPr>
            <w:tcW w:w="1403"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goe</w:t>
            </w:r>
            <w:r w:rsidR="0001516F" w:rsidRPr="0002554E">
              <w:rPr>
                <w:rFonts w:ascii="Leelawadee" w:hAnsi="Leelawadee" w:cs="Leelawadee"/>
                <w:lang w:val="en-GB"/>
              </w:rPr>
              <w:t>d</w:t>
            </w:r>
            <w:proofErr w:type="spellEnd"/>
          </w:p>
        </w:tc>
        <w:tc>
          <w:tcPr>
            <w:tcW w:w="1457"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voldoende</w:t>
            </w:r>
            <w:proofErr w:type="spellEnd"/>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r>
              <w:rPr>
                <w:rFonts w:ascii="Leelawadee" w:hAnsi="Leelawadee" w:cs="Leelawadee"/>
                <w:lang w:val="en-GB"/>
              </w:rPr>
              <w:t>HOOFD</w:t>
            </w:r>
            <w:r w:rsidR="0001516F" w:rsidRPr="0002554E">
              <w:rPr>
                <w:rFonts w:ascii="Leelawadee" w:hAnsi="Leelawadee" w:cs="Leelawadee"/>
                <w:lang w:val="en-GB"/>
              </w:rPr>
              <w:t xml:space="preserve"> </w:t>
            </w:r>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r>
              <w:rPr>
                <w:rFonts w:ascii="Leelawadee" w:hAnsi="Leelawadee" w:cs="Leelawadee"/>
                <w:lang w:val="en-GB"/>
              </w:rPr>
              <w:t>HART</w:t>
            </w:r>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r>
              <w:rPr>
                <w:rFonts w:ascii="Leelawadee" w:hAnsi="Leelawadee" w:cs="Leelawadee"/>
                <w:lang w:val="en-GB"/>
              </w:rPr>
              <w:t>HANDEN</w:t>
            </w:r>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r>
              <w:rPr>
                <w:rFonts w:ascii="Leelawadee" w:hAnsi="Leelawadee" w:cs="Leelawadee"/>
                <w:lang w:val="en-GB"/>
              </w:rPr>
              <w:t>VOETEN</w:t>
            </w:r>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864B8F" w:rsidTr="0002554E">
        <w:tc>
          <w:tcPr>
            <w:tcW w:w="7521" w:type="dxa"/>
            <w:gridSpan w:val="6"/>
            <w:tcBorders>
              <w:top w:val="single" w:sz="1" w:space="0" w:color="000000"/>
              <w:left w:val="single" w:sz="1" w:space="0" w:color="000000"/>
              <w:bottom w:val="single" w:sz="1" w:space="0" w:color="000000"/>
            </w:tcBorders>
            <w:shd w:val="clear" w:color="auto" w:fill="CCCCCC"/>
          </w:tcPr>
          <w:p w:rsidR="0001516F" w:rsidRPr="00864B8F" w:rsidRDefault="00864B8F" w:rsidP="00864B8F">
            <w:pPr>
              <w:tabs>
                <w:tab w:val="left" w:pos="-567"/>
              </w:tabs>
              <w:spacing w:line="100" w:lineRule="atLeast"/>
              <w:jc w:val="center"/>
              <w:rPr>
                <w:rFonts w:ascii="Leelawadee" w:hAnsi="Leelawadee" w:cs="Leelawadee"/>
                <w:lang w:val="nl-BE"/>
              </w:rPr>
            </w:pPr>
            <w:r w:rsidRPr="00864B8F">
              <w:rPr>
                <w:rFonts w:ascii="Leelawadee" w:eastAsia="Arial" w:hAnsi="Leelawadee" w:cs="Leelawadee"/>
                <w:b/>
                <w:bCs/>
                <w:color w:val="000000"/>
                <w:kern w:val="1"/>
                <w:sz w:val="20"/>
                <w:szCs w:val="20"/>
                <w:lang w:val="nl-BE"/>
              </w:rPr>
              <w:t>Persoonlijke relatie tot het creatief werk</w:t>
            </w:r>
          </w:p>
        </w:tc>
        <w:tc>
          <w:tcPr>
            <w:tcW w:w="2921" w:type="dxa"/>
            <w:tcBorders>
              <w:top w:val="single" w:sz="1" w:space="0" w:color="000000"/>
              <w:left w:val="single" w:sz="1" w:space="0" w:color="000000"/>
              <w:bottom w:val="single" w:sz="1" w:space="0" w:color="000000"/>
              <w:right w:val="single" w:sz="1" w:space="0" w:color="000000"/>
            </w:tcBorders>
            <w:shd w:val="clear" w:color="auto" w:fill="auto"/>
          </w:tcPr>
          <w:p w:rsidR="0001516F" w:rsidRPr="00864B8F" w:rsidRDefault="0001516F">
            <w:pPr>
              <w:pStyle w:val="TabellenInhalt"/>
              <w:snapToGrid w:val="0"/>
              <w:rPr>
                <w:rFonts w:ascii="Leelawadee" w:hAnsi="Leelawadee" w:cs="Leelawadee"/>
                <w:lang w:val="nl-BE"/>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864B8F" w:rsidRDefault="0001516F">
            <w:pPr>
              <w:pStyle w:val="TabellenInhalt"/>
              <w:snapToGrid w:val="0"/>
              <w:rPr>
                <w:rFonts w:ascii="Leelawadee" w:hAnsi="Leelawadee" w:cs="Leelawadee"/>
                <w:b/>
                <w:bCs/>
                <w:lang w:val="nl-BE"/>
              </w:rPr>
            </w:pPr>
          </w:p>
        </w:tc>
        <w:tc>
          <w:tcPr>
            <w:tcW w:w="1498" w:type="dxa"/>
            <w:gridSpan w:val="2"/>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uitstekend</w:t>
            </w:r>
            <w:proofErr w:type="spellEnd"/>
          </w:p>
        </w:tc>
        <w:tc>
          <w:tcPr>
            <w:tcW w:w="1425"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zeer</w:t>
            </w:r>
            <w:proofErr w:type="spellEnd"/>
            <w:r>
              <w:rPr>
                <w:rFonts w:ascii="Leelawadee" w:hAnsi="Leelawadee" w:cs="Leelawadee"/>
                <w:lang w:val="en-GB"/>
              </w:rPr>
              <w:t xml:space="preserve"> </w:t>
            </w:r>
            <w:proofErr w:type="spellStart"/>
            <w:r>
              <w:rPr>
                <w:rFonts w:ascii="Leelawadee" w:hAnsi="Leelawadee" w:cs="Leelawadee"/>
                <w:lang w:val="en-GB"/>
              </w:rPr>
              <w:t>goed</w:t>
            </w:r>
            <w:proofErr w:type="spellEnd"/>
          </w:p>
        </w:tc>
        <w:tc>
          <w:tcPr>
            <w:tcW w:w="1403"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goed</w:t>
            </w:r>
            <w:proofErr w:type="spellEnd"/>
          </w:p>
        </w:tc>
        <w:tc>
          <w:tcPr>
            <w:tcW w:w="1457"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voldoende</w:t>
            </w:r>
            <w:proofErr w:type="spellEnd"/>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r>
              <w:rPr>
                <w:rFonts w:ascii="Leelawadee" w:hAnsi="Leelawadee" w:cs="Leelawadee"/>
                <w:lang w:val="en-GB"/>
              </w:rPr>
              <w:t>HOOFD</w:t>
            </w:r>
            <w:r w:rsidR="0001516F" w:rsidRPr="0002554E">
              <w:rPr>
                <w:rFonts w:ascii="Leelawadee" w:hAnsi="Leelawadee" w:cs="Leelawadee"/>
                <w:lang w:val="en-GB"/>
              </w:rPr>
              <w:t xml:space="preserve"> </w:t>
            </w:r>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r>
              <w:rPr>
                <w:rFonts w:ascii="Leelawadee" w:hAnsi="Leelawadee" w:cs="Leelawadee"/>
                <w:lang w:val="en-GB"/>
              </w:rPr>
              <w:t>HART</w:t>
            </w:r>
            <w:r w:rsidR="0001516F" w:rsidRPr="0002554E">
              <w:rPr>
                <w:rFonts w:ascii="Leelawadee" w:hAnsi="Leelawadee" w:cs="Leelawadee"/>
                <w:lang w:val="en-GB"/>
              </w:rPr>
              <w:t xml:space="preserve"> </w:t>
            </w:r>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r>
              <w:rPr>
                <w:rFonts w:ascii="Leelawadee" w:hAnsi="Leelawadee" w:cs="Leelawadee"/>
                <w:lang w:val="en-GB"/>
              </w:rPr>
              <w:t>HANDEN</w:t>
            </w:r>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r>
              <w:rPr>
                <w:rFonts w:ascii="Leelawadee" w:hAnsi="Leelawadee" w:cs="Leelawadee"/>
                <w:lang w:val="en-GB"/>
              </w:rPr>
              <w:t>VOETEN</w:t>
            </w:r>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864B8F" w:rsidTr="0002554E">
        <w:tc>
          <w:tcPr>
            <w:tcW w:w="7521" w:type="dxa"/>
            <w:gridSpan w:val="6"/>
            <w:tcBorders>
              <w:top w:val="single" w:sz="1" w:space="0" w:color="000000"/>
              <w:left w:val="single" w:sz="1" w:space="0" w:color="000000"/>
              <w:bottom w:val="single" w:sz="1" w:space="0" w:color="000000"/>
            </w:tcBorders>
            <w:shd w:val="clear" w:color="auto" w:fill="CCCCCC"/>
          </w:tcPr>
          <w:p w:rsidR="0001516F" w:rsidRPr="00864B8F" w:rsidRDefault="00864B8F">
            <w:pPr>
              <w:tabs>
                <w:tab w:val="left" w:pos="-567"/>
              </w:tabs>
              <w:spacing w:line="100" w:lineRule="atLeast"/>
              <w:jc w:val="center"/>
              <w:rPr>
                <w:rFonts w:ascii="Leelawadee" w:hAnsi="Leelawadee" w:cs="Leelawadee"/>
                <w:lang w:val="nl-BE"/>
              </w:rPr>
            </w:pPr>
            <w:r w:rsidRPr="00864B8F">
              <w:rPr>
                <w:rFonts w:ascii="Leelawadee" w:eastAsia="Arial" w:hAnsi="Leelawadee" w:cs="Leelawadee"/>
                <w:b/>
                <w:bCs/>
                <w:color w:val="000000"/>
                <w:kern w:val="1"/>
                <w:sz w:val="20"/>
                <w:szCs w:val="20"/>
                <w:lang w:val="nl-BE"/>
              </w:rPr>
              <w:t>Presentatie van het creatief werk</w:t>
            </w:r>
          </w:p>
        </w:tc>
        <w:tc>
          <w:tcPr>
            <w:tcW w:w="2921" w:type="dxa"/>
            <w:tcBorders>
              <w:top w:val="single" w:sz="1" w:space="0" w:color="000000"/>
              <w:left w:val="single" w:sz="1" w:space="0" w:color="000000"/>
              <w:bottom w:val="single" w:sz="1" w:space="0" w:color="000000"/>
              <w:right w:val="single" w:sz="1" w:space="0" w:color="000000"/>
            </w:tcBorders>
            <w:shd w:val="clear" w:color="auto" w:fill="auto"/>
          </w:tcPr>
          <w:p w:rsidR="0001516F" w:rsidRPr="00864B8F" w:rsidRDefault="0001516F">
            <w:pPr>
              <w:pStyle w:val="TabellenInhalt"/>
              <w:snapToGrid w:val="0"/>
              <w:rPr>
                <w:rFonts w:ascii="Leelawadee" w:hAnsi="Leelawadee" w:cs="Leelawadee"/>
                <w:lang w:val="nl-BE"/>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864B8F" w:rsidRDefault="0001516F">
            <w:pPr>
              <w:pStyle w:val="TabellenInhalt"/>
              <w:snapToGrid w:val="0"/>
              <w:rPr>
                <w:rFonts w:ascii="Leelawadee" w:hAnsi="Leelawadee" w:cs="Leelawadee"/>
                <w:b/>
                <w:bCs/>
                <w:lang w:val="nl-BE"/>
              </w:rPr>
            </w:pPr>
          </w:p>
        </w:tc>
        <w:tc>
          <w:tcPr>
            <w:tcW w:w="1498" w:type="dxa"/>
            <w:gridSpan w:val="2"/>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uitstekend</w:t>
            </w:r>
            <w:proofErr w:type="spellEnd"/>
          </w:p>
        </w:tc>
        <w:tc>
          <w:tcPr>
            <w:tcW w:w="1425"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zeer</w:t>
            </w:r>
            <w:proofErr w:type="spellEnd"/>
            <w:r>
              <w:rPr>
                <w:rFonts w:ascii="Leelawadee" w:hAnsi="Leelawadee" w:cs="Leelawadee"/>
                <w:lang w:val="en-GB"/>
              </w:rPr>
              <w:t xml:space="preserve"> </w:t>
            </w:r>
            <w:proofErr w:type="spellStart"/>
            <w:r>
              <w:rPr>
                <w:rFonts w:ascii="Leelawadee" w:hAnsi="Leelawadee" w:cs="Leelawadee"/>
                <w:lang w:val="en-GB"/>
              </w:rPr>
              <w:t>goed</w:t>
            </w:r>
            <w:proofErr w:type="spellEnd"/>
          </w:p>
        </w:tc>
        <w:tc>
          <w:tcPr>
            <w:tcW w:w="1403"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goed</w:t>
            </w:r>
            <w:proofErr w:type="spellEnd"/>
          </w:p>
        </w:tc>
        <w:tc>
          <w:tcPr>
            <w:tcW w:w="1457"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voldoende</w:t>
            </w:r>
            <w:proofErr w:type="spellEnd"/>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r>
              <w:rPr>
                <w:rFonts w:ascii="Leelawadee" w:hAnsi="Leelawadee" w:cs="Leelawadee"/>
                <w:lang w:val="en-GB"/>
              </w:rPr>
              <w:t>HOOFD</w:t>
            </w:r>
            <w:r w:rsidR="0001516F" w:rsidRPr="0002554E">
              <w:rPr>
                <w:rFonts w:ascii="Leelawadee" w:hAnsi="Leelawadee" w:cs="Leelawadee"/>
                <w:lang w:val="en-GB"/>
              </w:rPr>
              <w:t xml:space="preserve"> </w:t>
            </w:r>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r>
              <w:rPr>
                <w:rFonts w:ascii="Leelawadee" w:hAnsi="Leelawadee" w:cs="Leelawadee"/>
                <w:lang w:val="en-GB"/>
              </w:rPr>
              <w:lastRenderedPageBreak/>
              <w:t>HART</w:t>
            </w:r>
            <w:r w:rsidR="0001516F" w:rsidRPr="0002554E">
              <w:rPr>
                <w:rFonts w:ascii="Leelawadee" w:hAnsi="Leelawadee" w:cs="Leelawadee"/>
                <w:lang w:val="en-GB"/>
              </w:rPr>
              <w:t xml:space="preserve"> </w:t>
            </w:r>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r>
              <w:rPr>
                <w:rFonts w:ascii="Leelawadee" w:hAnsi="Leelawadee" w:cs="Leelawadee"/>
                <w:lang w:val="en-GB"/>
              </w:rPr>
              <w:t>HANDEN</w:t>
            </w:r>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r>
              <w:rPr>
                <w:rFonts w:ascii="Leelawadee" w:hAnsi="Leelawadee" w:cs="Leelawadee"/>
                <w:lang w:val="en-GB"/>
              </w:rPr>
              <w:t>VOETEN</w:t>
            </w:r>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0442" w:type="dxa"/>
            <w:gridSpan w:val="7"/>
            <w:tcBorders>
              <w:left w:val="single" w:sz="1" w:space="0" w:color="000000"/>
              <w:bottom w:val="single" w:sz="1" w:space="0" w:color="000000"/>
              <w:right w:val="single" w:sz="1" w:space="0" w:color="000000"/>
            </w:tcBorders>
            <w:shd w:val="clear" w:color="auto" w:fill="auto"/>
          </w:tcPr>
          <w:p w:rsidR="0001516F" w:rsidRPr="00C27F5D" w:rsidRDefault="00864B8F" w:rsidP="00864B8F">
            <w:pPr>
              <w:pStyle w:val="berschrift"/>
              <w:pageBreakBefore/>
              <w:pBdr>
                <w:top w:val="double" w:sz="1" w:space="1" w:color="000000" w:shadow="1"/>
                <w:left w:val="double" w:sz="1" w:space="1" w:color="000000" w:shadow="1"/>
                <w:bottom w:val="double" w:sz="1" w:space="1" w:color="000000" w:shadow="1"/>
                <w:right w:val="double" w:sz="1" w:space="1" w:color="000000" w:shadow="1"/>
              </w:pBdr>
              <w:rPr>
                <w:rFonts w:ascii="Leelawadee" w:hAnsi="Leelawadee" w:cs="Leelawadee"/>
              </w:rPr>
            </w:pPr>
            <w:r>
              <w:rPr>
                <w:rFonts w:ascii="Leelawadee" w:hAnsi="Leelawadee" w:cs="Leelawadee"/>
                <w:sz w:val="32"/>
                <w:szCs w:val="32"/>
                <w:lang w:val="en-GB"/>
              </w:rPr>
              <w:lastRenderedPageBreak/>
              <w:t>OBSERVATIEBLAD</w:t>
            </w:r>
            <w:r w:rsidR="0001516F" w:rsidRPr="0002554E">
              <w:rPr>
                <w:rFonts w:ascii="Leelawadee" w:hAnsi="Leelawadee" w:cs="Leelawadee"/>
                <w:sz w:val="32"/>
                <w:szCs w:val="32"/>
                <w:lang w:val="en-GB"/>
              </w:rPr>
              <w:t xml:space="preserve"> (</w:t>
            </w:r>
            <w:r>
              <w:rPr>
                <w:rFonts w:ascii="Leelawadee" w:hAnsi="Leelawadee" w:cs="Leelawadee"/>
                <w:sz w:val="32"/>
                <w:szCs w:val="32"/>
                <w:lang w:val="en-GB"/>
              </w:rPr>
              <w:t>PAGINA</w:t>
            </w:r>
            <w:r w:rsidR="0001516F" w:rsidRPr="0002554E">
              <w:rPr>
                <w:rFonts w:ascii="Leelawadee" w:hAnsi="Leelawadee" w:cs="Leelawadee"/>
                <w:sz w:val="32"/>
                <w:szCs w:val="32"/>
                <w:lang w:val="en-GB"/>
              </w:rPr>
              <w:t xml:space="preserve"> 2)</w:t>
            </w:r>
          </w:p>
        </w:tc>
      </w:tr>
      <w:tr w:rsidR="0001516F" w:rsidRPr="00C27F5D" w:rsidTr="0002554E">
        <w:tc>
          <w:tcPr>
            <w:tcW w:w="7521" w:type="dxa"/>
            <w:gridSpan w:val="6"/>
            <w:tcBorders>
              <w:top w:val="single" w:sz="1" w:space="0" w:color="000000"/>
              <w:left w:val="single" w:sz="1" w:space="0" w:color="000000"/>
              <w:bottom w:val="single" w:sz="1" w:space="0" w:color="000000"/>
            </w:tcBorders>
            <w:shd w:val="clear" w:color="auto" w:fill="CCCCCC"/>
          </w:tcPr>
          <w:p w:rsidR="0001516F" w:rsidRPr="00864B8F" w:rsidRDefault="00864B8F">
            <w:pPr>
              <w:tabs>
                <w:tab w:val="left" w:pos="-567"/>
              </w:tabs>
              <w:spacing w:line="100" w:lineRule="atLeast"/>
              <w:jc w:val="center"/>
              <w:rPr>
                <w:rFonts w:ascii="Leelawadee" w:hAnsi="Leelawadee" w:cs="Leelawadee"/>
                <w:lang w:val="en-US"/>
              </w:rPr>
            </w:pPr>
            <w:proofErr w:type="spellStart"/>
            <w:r>
              <w:rPr>
                <w:rFonts w:ascii="Leelawadee" w:eastAsia="Arial" w:hAnsi="Leelawadee" w:cs="Leelawadee"/>
                <w:b/>
                <w:bCs/>
                <w:color w:val="000000"/>
                <w:kern w:val="1"/>
                <w:sz w:val="20"/>
                <w:szCs w:val="20"/>
                <w:lang w:val="en-GB"/>
              </w:rPr>
              <w:t>Uitgewerkte</w:t>
            </w:r>
            <w:proofErr w:type="spellEnd"/>
            <w:r>
              <w:rPr>
                <w:rFonts w:ascii="Leelawadee" w:eastAsia="Arial" w:hAnsi="Leelawadee" w:cs="Leelawadee"/>
                <w:b/>
                <w:bCs/>
                <w:color w:val="000000"/>
                <w:kern w:val="1"/>
                <w:sz w:val="20"/>
                <w:szCs w:val="20"/>
                <w:lang w:val="en-GB"/>
              </w:rPr>
              <w:t xml:space="preserve"> </w:t>
            </w:r>
            <w:proofErr w:type="spellStart"/>
            <w:r>
              <w:rPr>
                <w:rFonts w:ascii="Leelawadee" w:eastAsia="Arial" w:hAnsi="Leelawadee" w:cs="Leelawadee"/>
                <w:b/>
                <w:bCs/>
                <w:color w:val="000000"/>
                <w:kern w:val="1"/>
                <w:sz w:val="20"/>
                <w:szCs w:val="20"/>
                <w:lang w:val="en-GB"/>
              </w:rPr>
              <w:t>tekstinhoud</w:t>
            </w:r>
            <w:proofErr w:type="spellEnd"/>
          </w:p>
        </w:tc>
        <w:tc>
          <w:tcPr>
            <w:tcW w:w="2921" w:type="dxa"/>
            <w:tcBorders>
              <w:top w:val="single" w:sz="1" w:space="0" w:color="000000"/>
              <w:left w:val="single" w:sz="1" w:space="0" w:color="000000"/>
              <w:bottom w:val="single" w:sz="1" w:space="0" w:color="000000"/>
              <w:right w:val="single" w:sz="1" w:space="0" w:color="000000"/>
            </w:tcBorders>
            <w:shd w:val="clear" w:color="auto" w:fill="auto"/>
          </w:tcPr>
          <w:p w:rsidR="0001516F" w:rsidRPr="00C27F5D" w:rsidRDefault="007B279B">
            <w:pPr>
              <w:pStyle w:val="TabellenInhalt"/>
              <w:snapToGrid w:val="0"/>
              <w:rPr>
                <w:rFonts w:ascii="Leelawadee" w:hAnsi="Leelawadee" w:cs="Leelawadee"/>
              </w:rPr>
            </w:pPr>
            <w:proofErr w:type="spellStart"/>
            <w:r>
              <w:rPr>
                <w:rFonts w:ascii="Leelawadee" w:hAnsi="Leelawadee" w:cs="Leelawadee"/>
                <w:lang w:val="en-GB"/>
              </w:rPr>
              <w:t>opmerkingen</w:t>
            </w:r>
            <w:proofErr w:type="spellEnd"/>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b/>
                <w:bCs/>
                <w:lang w:val="en-US"/>
              </w:rPr>
            </w:pPr>
          </w:p>
        </w:tc>
        <w:tc>
          <w:tcPr>
            <w:tcW w:w="1498" w:type="dxa"/>
            <w:gridSpan w:val="2"/>
            <w:tcBorders>
              <w:left w:val="single" w:sz="1" w:space="0" w:color="000000"/>
              <w:bottom w:val="single" w:sz="1" w:space="0" w:color="000000"/>
            </w:tcBorders>
            <w:shd w:val="clear" w:color="auto" w:fill="auto"/>
          </w:tcPr>
          <w:p w:rsidR="0001516F" w:rsidRPr="00C27F5D" w:rsidRDefault="007B279B">
            <w:pPr>
              <w:pStyle w:val="TabellenInhalt"/>
              <w:rPr>
                <w:rFonts w:ascii="Leelawadee" w:hAnsi="Leelawadee" w:cs="Leelawadee"/>
                <w:lang w:val="en-US"/>
              </w:rPr>
            </w:pPr>
            <w:proofErr w:type="spellStart"/>
            <w:r>
              <w:rPr>
                <w:rFonts w:ascii="Leelawadee" w:hAnsi="Leelawadee" w:cs="Leelawadee"/>
                <w:lang w:val="en-GB"/>
              </w:rPr>
              <w:t>uitstekend</w:t>
            </w:r>
            <w:proofErr w:type="spellEnd"/>
          </w:p>
        </w:tc>
        <w:tc>
          <w:tcPr>
            <w:tcW w:w="1425" w:type="dxa"/>
            <w:tcBorders>
              <w:left w:val="single" w:sz="1" w:space="0" w:color="000000"/>
              <w:bottom w:val="single" w:sz="1" w:space="0" w:color="000000"/>
            </w:tcBorders>
            <w:shd w:val="clear" w:color="auto" w:fill="auto"/>
          </w:tcPr>
          <w:p w:rsidR="0001516F" w:rsidRPr="00C27F5D" w:rsidRDefault="007B279B">
            <w:pPr>
              <w:pStyle w:val="TabellenInhalt"/>
              <w:rPr>
                <w:rFonts w:ascii="Leelawadee" w:hAnsi="Leelawadee" w:cs="Leelawadee"/>
                <w:lang w:val="en-US"/>
              </w:rPr>
            </w:pPr>
            <w:proofErr w:type="spellStart"/>
            <w:r>
              <w:rPr>
                <w:rFonts w:ascii="Leelawadee" w:hAnsi="Leelawadee" w:cs="Leelawadee"/>
                <w:lang w:val="en-GB"/>
              </w:rPr>
              <w:t>zeer</w:t>
            </w:r>
            <w:proofErr w:type="spellEnd"/>
            <w:r>
              <w:rPr>
                <w:rFonts w:ascii="Leelawadee" w:hAnsi="Leelawadee" w:cs="Leelawadee"/>
                <w:lang w:val="en-GB"/>
              </w:rPr>
              <w:t xml:space="preserve"> </w:t>
            </w:r>
            <w:proofErr w:type="spellStart"/>
            <w:r>
              <w:rPr>
                <w:rFonts w:ascii="Leelawadee" w:hAnsi="Leelawadee" w:cs="Leelawadee"/>
                <w:lang w:val="en-GB"/>
              </w:rPr>
              <w:t>goed</w:t>
            </w:r>
            <w:proofErr w:type="spellEnd"/>
          </w:p>
        </w:tc>
        <w:tc>
          <w:tcPr>
            <w:tcW w:w="1403" w:type="dxa"/>
            <w:tcBorders>
              <w:left w:val="single" w:sz="1" w:space="0" w:color="000000"/>
              <w:bottom w:val="single" w:sz="1" w:space="0" w:color="000000"/>
            </w:tcBorders>
            <w:shd w:val="clear" w:color="auto" w:fill="auto"/>
          </w:tcPr>
          <w:p w:rsidR="0001516F" w:rsidRPr="00C27F5D" w:rsidRDefault="007B279B">
            <w:pPr>
              <w:pStyle w:val="TabellenInhalt"/>
              <w:rPr>
                <w:rFonts w:ascii="Leelawadee" w:hAnsi="Leelawadee" w:cs="Leelawadee"/>
                <w:lang w:val="en-US"/>
              </w:rPr>
            </w:pPr>
            <w:proofErr w:type="spellStart"/>
            <w:r>
              <w:rPr>
                <w:rFonts w:ascii="Leelawadee" w:hAnsi="Leelawadee" w:cs="Leelawadee"/>
                <w:lang w:val="en-GB"/>
              </w:rPr>
              <w:t>goe</w:t>
            </w:r>
            <w:r w:rsidR="0001516F" w:rsidRPr="0002554E">
              <w:rPr>
                <w:rFonts w:ascii="Leelawadee" w:hAnsi="Leelawadee" w:cs="Leelawadee"/>
                <w:lang w:val="en-GB"/>
              </w:rPr>
              <w:t>d</w:t>
            </w:r>
            <w:proofErr w:type="spellEnd"/>
          </w:p>
        </w:tc>
        <w:tc>
          <w:tcPr>
            <w:tcW w:w="1457" w:type="dxa"/>
            <w:tcBorders>
              <w:left w:val="single" w:sz="1" w:space="0" w:color="000000"/>
              <w:bottom w:val="single" w:sz="1" w:space="0" w:color="000000"/>
            </w:tcBorders>
            <w:shd w:val="clear" w:color="auto" w:fill="auto"/>
          </w:tcPr>
          <w:p w:rsidR="0001516F" w:rsidRPr="00C27F5D" w:rsidRDefault="007B279B">
            <w:pPr>
              <w:pStyle w:val="TabellenInhalt"/>
              <w:rPr>
                <w:rFonts w:ascii="Leelawadee" w:hAnsi="Leelawadee" w:cs="Leelawadee"/>
                <w:lang w:val="en-US"/>
              </w:rPr>
            </w:pPr>
            <w:proofErr w:type="spellStart"/>
            <w:r>
              <w:rPr>
                <w:rFonts w:ascii="Leelawadee" w:hAnsi="Leelawadee" w:cs="Leelawadee"/>
                <w:lang w:val="en-GB"/>
              </w:rPr>
              <w:t>voldoende</w:t>
            </w:r>
            <w:proofErr w:type="spellEnd"/>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r>
              <w:rPr>
                <w:rFonts w:ascii="Leelawadee" w:hAnsi="Leelawadee" w:cs="Leelawadee"/>
                <w:lang w:val="en-GB"/>
              </w:rPr>
              <w:t>HOOFD</w:t>
            </w:r>
          </w:p>
        </w:tc>
        <w:tc>
          <w:tcPr>
            <w:tcW w:w="5783" w:type="dxa"/>
            <w:gridSpan w:val="5"/>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p w:rsidR="0001516F" w:rsidRPr="00C27F5D" w:rsidRDefault="0001516F">
            <w:pPr>
              <w:pStyle w:val="TabellenInhalt"/>
              <w:snapToGrid w:val="0"/>
              <w:rPr>
                <w:rFonts w:ascii="Leelawadee" w:hAnsi="Leelawadee" w:cs="Leelawadee"/>
                <w:lang w:val="en-US"/>
              </w:rPr>
            </w:pPr>
          </w:p>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r>
              <w:rPr>
                <w:rFonts w:ascii="Leelawadee" w:hAnsi="Leelawadee" w:cs="Leelawadee"/>
                <w:lang w:val="en-GB"/>
              </w:rPr>
              <w:t>HART</w:t>
            </w:r>
          </w:p>
        </w:tc>
        <w:tc>
          <w:tcPr>
            <w:tcW w:w="5783" w:type="dxa"/>
            <w:gridSpan w:val="5"/>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p w:rsidR="0001516F" w:rsidRPr="00C27F5D" w:rsidRDefault="0001516F">
            <w:pPr>
              <w:pStyle w:val="TabellenInhalt"/>
              <w:snapToGrid w:val="0"/>
              <w:rPr>
                <w:rFonts w:ascii="Leelawadee" w:hAnsi="Leelawadee" w:cs="Leelawadee"/>
                <w:lang w:val="en-US"/>
              </w:rPr>
            </w:pPr>
          </w:p>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r>
              <w:rPr>
                <w:rFonts w:ascii="Leelawadee" w:hAnsi="Leelawadee" w:cs="Leelawadee"/>
                <w:lang w:val="en-GB"/>
              </w:rPr>
              <w:t>HANDEN</w:t>
            </w:r>
          </w:p>
        </w:tc>
        <w:tc>
          <w:tcPr>
            <w:tcW w:w="5783" w:type="dxa"/>
            <w:gridSpan w:val="5"/>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p w:rsidR="0001516F" w:rsidRPr="00C27F5D" w:rsidRDefault="0001516F">
            <w:pPr>
              <w:pStyle w:val="TabellenInhalt"/>
              <w:snapToGrid w:val="0"/>
              <w:rPr>
                <w:rFonts w:ascii="Leelawadee" w:hAnsi="Leelawadee" w:cs="Leelawadee"/>
                <w:lang w:val="en-US"/>
              </w:rPr>
            </w:pPr>
          </w:p>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r>
              <w:rPr>
                <w:rFonts w:ascii="Leelawadee" w:hAnsi="Leelawadee" w:cs="Leelawadee"/>
                <w:lang w:val="en-GB"/>
              </w:rPr>
              <w:t>VOETEN</w:t>
            </w:r>
          </w:p>
        </w:tc>
        <w:tc>
          <w:tcPr>
            <w:tcW w:w="5783" w:type="dxa"/>
            <w:gridSpan w:val="5"/>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p w:rsidR="0001516F" w:rsidRPr="00C27F5D" w:rsidRDefault="0001516F">
            <w:pPr>
              <w:pStyle w:val="TabellenInhalt"/>
              <w:snapToGrid w:val="0"/>
              <w:rPr>
                <w:rFonts w:ascii="Leelawadee" w:hAnsi="Leelawadee" w:cs="Leelawadee"/>
                <w:lang w:val="en-US"/>
              </w:rPr>
            </w:pPr>
          </w:p>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864B8F" w:rsidTr="0002554E">
        <w:tc>
          <w:tcPr>
            <w:tcW w:w="7521" w:type="dxa"/>
            <w:gridSpan w:val="6"/>
            <w:tcBorders>
              <w:top w:val="single" w:sz="1" w:space="0" w:color="000000"/>
              <w:left w:val="single" w:sz="1" w:space="0" w:color="000000"/>
              <w:bottom w:val="single" w:sz="1" w:space="0" w:color="000000"/>
            </w:tcBorders>
            <w:shd w:val="clear" w:color="auto" w:fill="CCCCCC"/>
          </w:tcPr>
          <w:p w:rsidR="0001516F" w:rsidRPr="00864B8F" w:rsidRDefault="00864B8F">
            <w:pPr>
              <w:tabs>
                <w:tab w:val="left" w:pos="-567"/>
              </w:tabs>
              <w:spacing w:line="100" w:lineRule="atLeast"/>
              <w:jc w:val="center"/>
              <w:rPr>
                <w:rFonts w:ascii="Leelawadee" w:hAnsi="Leelawadee" w:cs="Leelawadee"/>
                <w:lang w:val="nl-BE"/>
              </w:rPr>
            </w:pPr>
            <w:r w:rsidRPr="00864B8F">
              <w:rPr>
                <w:rFonts w:ascii="Leelawadee" w:eastAsia="Arial" w:hAnsi="Leelawadee" w:cs="Leelawadee"/>
                <w:b/>
                <w:bCs/>
                <w:color w:val="000000"/>
                <w:kern w:val="1"/>
                <w:sz w:val="20"/>
                <w:szCs w:val="20"/>
                <w:lang w:val="nl-BE"/>
              </w:rPr>
              <w:t>Competentie met vragen en tips</w:t>
            </w:r>
          </w:p>
        </w:tc>
        <w:tc>
          <w:tcPr>
            <w:tcW w:w="2921" w:type="dxa"/>
            <w:tcBorders>
              <w:top w:val="single" w:sz="1" w:space="0" w:color="000000"/>
              <w:left w:val="single" w:sz="1" w:space="0" w:color="000000"/>
              <w:bottom w:val="single" w:sz="1" w:space="0" w:color="000000"/>
              <w:right w:val="single" w:sz="1" w:space="0" w:color="000000"/>
            </w:tcBorders>
            <w:shd w:val="clear" w:color="auto" w:fill="auto"/>
          </w:tcPr>
          <w:p w:rsidR="0001516F" w:rsidRPr="00864B8F" w:rsidRDefault="0001516F">
            <w:pPr>
              <w:snapToGrid w:val="0"/>
              <w:rPr>
                <w:rFonts w:ascii="Leelawadee" w:hAnsi="Leelawadee" w:cs="Leelawadee"/>
                <w:lang w:val="nl-BE"/>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864B8F" w:rsidRDefault="0001516F">
            <w:pPr>
              <w:pStyle w:val="TabellenInhalt"/>
              <w:snapToGrid w:val="0"/>
              <w:rPr>
                <w:rFonts w:ascii="Leelawadee" w:hAnsi="Leelawadee" w:cs="Leelawadee"/>
                <w:b/>
                <w:bCs/>
                <w:lang w:val="nl-BE"/>
              </w:rPr>
            </w:pPr>
          </w:p>
        </w:tc>
        <w:tc>
          <w:tcPr>
            <w:tcW w:w="1498" w:type="dxa"/>
            <w:gridSpan w:val="2"/>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uitstekend</w:t>
            </w:r>
            <w:proofErr w:type="spellEnd"/>
          </w:p>
        </w:tc>
        <w:tc>
          <w:tcPr>
            <w:tcW w:w="1425"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zeer</w:t>
            </w:r>
            <w:proofErr w:type="spellEnd"/>
            <w:r>
              <w:rPr>
                <w:rFonts w:ascii="Leelawadee" w:hAnsi="Leelawadee" w:cs="Leelawadee"/>
                <w:lang w:val="en-GB"/>
              </w:rPr>
              <w:t xml:space="preserve"> </w:t>
            </w:r>
            <w:proofErr w:type="spellStart"/>
            <w:r>
              <w:rPr>
                <w:rFonts w:ascii="Leelawadee" w:hAnsi="Leelawadee" w:cs="Leelawadee"/>
                <w:lang w:val="en-GB"/>
              </w:rPr>
              <w:t>goed</w:t>
            </w:r>
            <w:proofErr w:type="spellEnd"/>
          </w:p>
        </w:tc>
        <w:tc>
          <w:tcPr>
            <w:tcW w:w="1403" w:type="dxa"/>
            <w:tcBorders>
              <w:left w:val="single" w:sz="1" w:space="0" w:color="000000"/>
              <w:bottom w:val="single" w:sz="1" w:space="0" w:color="000000"/>
            </w:tcBorders>
            <w:shd w:val="clear" w:color="auto" w:fill="auto"/>
          </w:tcPr>
          <w:p w:rsidR="0001516F" w:rsidRPr="00C27F5D" w:rsidRDefault="0001516F" w:rsidP="00864B8F">
            <w:pPr>
              <w:pStyle w:val="TabellenInhalt"/>
              <w:rPr>
                <w:rFonts w:ascii="Leelawadee" w:hAnsi="Leelawadee" w:cs="Leelawadee"/>
                <w:lang w:val="en-US"/>
              </w:rPr>
            </w:pPr>
            <w:proofErr w:type="spellStart"/>
            <w:r w:rsidRPr="0002554E">
              <w:rPr>
                <w:rFonts w:ascii="Leelawadee" w:hAnsi="Leelawadee" w:cs="Leelawadee"/>
                <w:lang w:val="en-GB"/>
              </w:rPr>
              <w:t>g</w:t>
            </w:r>
            <w:r w:rsidR="00864B8F">
              <w:rPr>
                <w:rFonts w:ascii="Leelawadee" w:hAnsi="Leelawadee" w:cs="Leelawadee"/>
                <w:lang w:val="en-GB"/>
              </w:rPr>
              <w:t>oed</w:t>
            </w:r>
            <w:proofErr w:type="spellEnd"/>
          </w:p>
        </w:tc>
        <w:tc>
          <w:tcPr>
            <w:tcW w:w="1457"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proofErr w:type="spellStart"/>
            <w:r>
              <w:rPr>
                <w:rFonts w:ascii="Leelawadee" w:hAnsi="Leelawadee" w:cs="Leelawadee"/>
                <w:lang w:val="en-GB"/>
              </w:rPr>
              <w:t>voldoende</w:t>
            </w:r>
            <w:proofErr w:type="spellEnd"/>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r>
              <w:rPr>
                <w:rFonts w:ascii="Leelawadee" w:hAnsi="Leelawadee" w:cs="Leelawadee"/>
                <w:lang w:val="en-GB"/>
              </w:rPr>
              <w:t>HOOFD</w:t>
            </w:r>
            <w:r w:rsidR="0001516F" w:rsidRPr="0002554E">
              <w:rPr>
                <w:rFonts w:ascii="Leelawadee" w:hAnsi="Leelawadee" w:cs="Leelawadee"/>
                <w:lang w:val="en-GB"/>
              </w:rPr>
              <w:t xml:space="preserve"> </w:t>
            </w:r>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pPr>
              <w:pStyle w:val="TabellenInhalt"/>
              <w:rPr>
                <w:rFonts w:ascii="Leelawadee" w:hAnsi="Leelawadee" w:cs="Leelawadee"/>
                <w:lang w:val="en-US"/>
              </w:rPr>
            </w:pPr>
            <w:r>
              <w:rPr>
                <w:rFonts w:ascii="Leelawadee" w:hAnsi="Leelawadee" w:cs="Leelawadee"/>
                <w:lang w:val="en-GB"/>
              </w:rPr>
              <w:t>HART</w:t>
            </w:r>
            <w:r w:rsidR="0001516F" w:rsidRPr="0002554E">
              <w:rPr>
                <w:rFonts w:ascii="Leelawadee" w:hAnsi="Leelawadee" w:cs="Leelawadee"/>
                <w:lang w:val="en-GB"/>
              </w:rPr>
              <w:t xml:space="preserve"> </w:t>
            </w:r>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01516F">
            <w:pPr>
              <w:pStyle w:val="TabellenInhalt"/>
              <w:rPr>
                <w:rFonts w:ascii="Leelawadee" w:hAnsi="Leelawadee" w:cs="Leelawadee"/>
                <w:lang w:val="en-US"/>
              </w:rPr>
            </w:pPr>
            <w:r w:rsidRPr="0002554E">
              <w:rPr>
                <w:rFonts w:ascii="Leelawadee" w:hAnsi="Leelawadee" w:cs="Leelawadee"/>
                <w:lang w:val="en-GB"/>
              </w:rPr>
              <w:t>HAND</w:t>
            </w:r>
            <w:r w:rsidR="00864B8F">
              <w:rPr>
                <w:rFonts w:ascii="Leelawadee" w:hAnsi="Leelawadee" w:cs="Leelawadee"/>
                <w:lang w:val="en-GB"/>
              </w:rPr>
              <w:t>EN</w:t>
            </w:r>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864B8F" w:rsidP="00864B8F">
            <w:pPr>
              <w:pStyle w:val="TabellenInhalt"/>
              <w:rPr>
                <w:rFonts w:ascii="Leelawadee" w:hAnsi="Leelawadee" w:cs="Leelawadee"/>
                <w:lang w:val="en-US"/>
              </w:rPr>
            </w:pPr>
            <w:r>
              <w:rPr>
                <w:rFonts w:ascii="Leelawadee" w:hAnsi="Leelawadee" w:cs="Leelawadee"/>
                <w:lang w:val="en-GB"/>
              </w:rPr>
              <w:t>VOETEN</w:t>
            </w:r>
          </w:p>
        </w:tc>
        <w:tc>
          <w:tcPr>
            <w:tcW w:w="1498" w:type="dxa"/>
            <w:gridSpan w:val="2"/>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25"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03"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1457" w:type="dxa"/>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r w:rsidR="0001516F" w:rsidRPr="00864B8F" w:rsidTr="0002554E">
        <w:tc>
          <w:tcPr>
            <w:tcW w:w="10442" w:type="dxa"/>
            <w:gridSpan w:val="7"/>
            <w:tcBorders>
              <w:top w:val="single" w:sz="1" w:space="0" w:color="000000"/>
              <w:left w:val="single" w:sz="1" w:space="0" w:color="000000"/>
              <w:bottom w:val="single" w:sz="1" w:space="0" w:color="000000"/>
              <w:right w:val="single" w:sz="1" w:space="0" w:color="000000"/>
            </w:tcBorders>
            <w:shd w:val="clear" w:color="auto" w:fill="CCCCCC"/>
          </w:tcPr>
          <w:p w:rsidR="0001516F" w:rsidRPr="00864B8F" w:rsidRDefault="0001516F">
            <w:pPr>
              <w:tabs>
                <w:tab w:val="left" w:pos="-567"/>
              </w:tabs>
              <w:snapToGrid w:val="0"/>
              <w:spacing w:line="100" w:lineRule="atLeast"/>
              <w:jc w:val="center"/>
              <w:rPr>
                <w:rFonts w:ascii="Leelawadee" w:eastAsia="Arial" w:hAnsi="Leelawadee" w:cs="Leelawadee"/>
                <w:b/>
                <w:bCs/>
                <w:color w:val="000000"/>
                <w:kern w:val="1"/>
                <w:sz w:val="20"/>
                <w:szCs w:val="20"/>
                <w:lang w:val="nl-BE"/>
              </w:rPr>
            </w:pPr>
          </w:p>
          <w:p w:rsidR="0001516F" w:rsidRPr="00864B8F" w:rsidRDefault="0001516F">
            <w:pPr>
              <w:tabs>
                <w:tab w:val="left" w:pos="-567"/>
              </w:tabs>
              <w:spacing w:line="100" w:lineRule="atLeast"/>
              <w:jc w:val="center"/>
              <w:rPr>
                <w:rFonts w:ascii="Leelawadee" w:eastAsia="Arial" w:hAnsi="Leelawadee" w:cs="Leelawadee"/>
                <w:b/>
                <w:bCs/>
                <w:color w:val="000000"/>
                <w:kern w:val="1"/>
                <w:sz w:val="20"/>
                <w:szCs w:val="20"/>
                <w:lang w:val="nl-BE"/>
              </w:rPr>
            </w:pPr>
            <w:bookmarkStart w:id="0" w:name="result_box"/>
            <w:bookmarkEnd w:id="0"/>
            <w:r w:rsidRPr="00864B8F">
              <w:rPr>
                <w:rFonts w:ascii="Leelawadee" w:eastAsia="Arial" w:hAnsi="Leelawadee" w:cs="Leelawadee"/>
                <w:b/>
                <w:bCs/>
                <w:color w:val="000000"/>
                <w:kern w:val="1"/>
                <w:sz w:val="20"/>
                <w:szCs w:val="20"/>
                <w:lang w:val="nl-BE"/>
              </w:rPr>
              <w:t xml:space="preserve">ABSTRACT / </w:t>
            </w:r>
            <w:r w:rsidR="00864B8F" w:rsidRPr="00864B8F">
              <w:rPr>
                <w:rFonts w:ascii="Leelawadee" w:eastAsia="Arial" w:hAnsi="Leelawadee" w:cs="Leelawadee"/>
                <w:b/>
                <w:bCs/>
                <w:color w:val="000000"/>
                <w:kern w:val="1"/>
                <w:sz w:val="20"/>
                <w:szCs w:val="20"/>
                <w:lang w:val="nl-BE"/>
              </w:rPr>
              <w:t>Leereffect door het creatief werk</w:t>
            </w:r>
          </w:p>
          <w:p w:rsidR="0001516F" w:rsidRPr="00864B8F" w:rsidRDefault="0001516F">
            <w:pPr>
              <w:tabs>
                <w:tab w:val="left" w:pos="-567"/>
              </w:tabs>
              <w:spacing w:line="100" w:lineRule="atLeast"/>
              <w:jc w:val="center"/>
              <w:rPr>
                <w:rFonts w:ascii="Leelawadee" w:eastAsia="Arial" w:hAnsi="Leelawadee" w:cs="Leelawadee"/>
                <w:b/>
                <w:bCs/>
                <w:color w:val="000000"/>
                <w:kern w:val="1"/>
                <w:sz w:val="20"/>
                <w:szCs w:val="20"/>
                <w:lang w:val="nl-BE"/>
              </w:rPr>
            </w:pPr>
          </w:p>
        </w:tc>
      </w:tr>
      <w:tr w:rsidR="0001516F" w:rsidRPr="00C27F5D" w:rsidTr="0002554E">
        <w:tc>
          <w:tcPr>
            <w:tcW w:w="1738" w:type="dxa"/>
            <w:tcBorders>
              <w:top w:val="single" w:sz="1" w:space="0" w:color="000000"/>
              <w:left w:val="single" w:sz="1" w:space="0" w:color="000000"/>
              <w:bottom w:val="single" w:sz="1" w:space="0" w:color="000000"/>
            </w:tcBorders>
            <w:shd w:val="clear" w:color="auto" w:fill="auto"/>
          </w:tcPr>
          <w:p w:rsidR="0001516F" w:rsidRPr="00864B8F" w:rsidRDefault="0001516F">
            <w:pPr>
              <w:pStyle w:val="TabellenInhalt"/>
              <w:snapToGrid w:val="0"/>
              <w:rPr>
                <w:rFonts w:ascii="Leelawadee" w:hAnsi="Leelawadee" w:cs="Leelawadee"/>
                <w:lang w:val="nl-BE"/>
              </w:rPr>
            </w:pPr>
          </w:p>
        </w:tc>
        <w:tc>
          <w:tcPr>
            <w:tcW w:w="5783" w:type="dxa"/>
            <w:gridSpan w:val="5"/>
            <w:tcBorders>
              <w:top w:val="single" w:sz="1" w:space="0" w:color="000000"/>
              <w:left w:val="single" w:sz="1" w:space="0" w:color="000000"/>
              <w:bottom w:val="single" w:sz="1" w:space="0" w:color="000000"/>
            </w:tcBorders>
            <w:shd w:val="clear" w:color="auto" w:fill="auto"/>
          </w:tcPr>
          <w:p w:rsidR="0001516F" w:rsidRPr="00C27F5D" w:rsidRDefault="000068D8" w:rsidP="000068D8">
            <w:pPr>
              <w:pStyle w:val="TabellenInhalt"/>
              <w:snapToGrid w:val="0"/>
              <w:rPr>
                <w:rFonts w:ascii="Leelawadee" w:hAnsi="Leelawadee" w:cs="Leelawadee"/>
                <w:lang w:val="en-US"/>
              </w:rPr>
            </w:pPr>
            <w:proofErr w:type="spellStart"/>
            <w:r>
              <w:rPr>
                <w:rFonts w:ascii="Leelawadee" w:hAnsi="Leelawadee" w:cs="Leelawadee"/>
                <w:lang w:val="en-GB"/>
              </w:rPr>
              <w:t>beoordeling</w:t>
            </w:r>
            <w:proofErr w:type="spellEnd"/>
            <w:r w:rsidR="0001516F" w:rsidRPr="0002554E">
              <w:rPr>
                <w:rFonts w:ascii="Leelawadee" w:hAnsi="Leelawadee" w:cs="Leelawadee"/>
                <w:lang w:val="en-GB"/>
              </w:rPr>
              <w:t xml:space="preserve"> / </w:t>
            </w:r>
            <w:proofErr w:type="spellStart"/>
            <w:r>
              <w:rPr>
                <w:rFonts w:ascii="Leelawadee" w:hAnsi="Leelawadee" w:cs="Leelawadee"/>
                <w:lang w:val="en-GB"/>
              </w:rPr>
              <w:t>conclusies</w:t>
            </w:r>
            <w:proofErr w:type="spellEnd"/>
          </w:p>
        </w:tc>
        <w:tc>
          <w:tcPr>
            <w:tcW w:w="2921" w:type="dxa"/>
            <w:tcBorders>
              <w:top w:val="single" w:sz="1" w:space="0" w:color="000000"/>
              <w:left w:val="single" w:sz="1" w:space="0" w:color="000000"/>
              <w:bottom w:val="single" w:sz="1" w:space="0" w:color="000000"/>
              <w:right w:val="single" w:sz="1" w:space="0" w:color="000000"/>
            </w:tcBorders>
            <w:shd w:val="clear" w:color="auto" w:fill="auto"/>
          </w:tcPr>
          <w:p w:rsidR="0001516F" w:rsidRPr="00C27F5D" w:rsidRDefault="000068D8">
            <w:pPr>
              <w:pStyle w:val="TabellenInhalt"/>
              <w:snapToGrid w:val="0"/>
              <w:rPr>
                <w:rFonts w:ascii="Leelawadee" w:hAnsi="Leelawadee" w:cs="Leelawadee"/>
              </w:rPr>
            </w:pPr>
            <w:proofErr w:type="spellStart"/>
            <w:r>
              <w:rPr>
                <w:rFonts w:ascii="Leelawadee" w:hAnsi="Leelawadee" w:cs="Leelawadee"/>
                <w:lang w:val="en-GB"/>
              </w:rPr>
              <w:t>opmerkingen</w:t>
            </w:r>
            <w:proofErr w:type="spellEnd"/>
          </w:p>
        </w:tc>
      </w:tr>
      <w:tr w:rsidR="0001516F" w:rsidRPr="00C27F5D" w:rsidTr="0002554E">
        <w:tc>
          <w:tcPr>
            <w:tcW w:w="1738" w:type="dxa"/>
            <w:tcBorders>
              <w:left w:val="single" w:sz="1" w:space="0" w:color="000000"/>
              <w:bottom w:val="single" w:sz="1" w:space="0" w:color="000000"/>
            </w:tcBorders>
            <w:shd w:val="clear" w:color="auto" w:fill="auto"/>
          </w:tcPr>
          <w:p w:rsidR="0001516F" w:rsidRPr="00C27F5D" w:rsidRDefault="0001516F">
            <w:pPr>
              <w:pStyle w:val="TabellenInhalt"/>
              <w:rPr>
                <w:rFonts w:ascii="Leelawadee" w:hAnsi="Leelawadee" w:cs="Leelawadee"/>
                <w:lang w:val="en-US"/>
              </w:rPr>
            </w:pPr>
            <w:r w:rsidRPr="0002554E">
              <w:rPr>
                <w:rFonts w:ascii="Leelawadee" w:hAnsi="Leelawadee" w:cs="Leelawadee"/>
                <w:lang w:val="en-GB"/>
              </w:rPr>
              <w:t xml:space="preserve">- </w:t>
            </w:r>
            <w:r w:rsidR="000068D8">
              <w:rPr>
                <w:rFonts w:ascii="Leelawadee" w:hAnsi="Leelawadee" w:cs="Leelawadee"/>
                <w:lang w:val="en-GB"/>
              </w:rPr>
              <w:t>HOOFD</w:t>
            </w:r>
            <w:r w:rsidRPr="0002554E">
              <w:rPr>
                <w:rFonts w:ascii="Leelawadee" w:hAnsi="Leelawadee" w:cs="Leelawadee"/>
                <w:lang w:val="en-GB"/>
              </w:rPr>
              <w:t xml:space="preserve"> </w:t>
            </w:r>
          </w:p>
          <w:p w:rsidR="0001516F" w:rsidRPr="00C27F5D" w:rsidRDefault="000068D8">
            <w:pPr>
              <w:pStyle w:val="TabellenInhalt"/>
              <w:rPr>
                <w:rFonts w:ascii="Leelawadee" w:hAnsi="Leelawadee" w:cs="Leelawadee"/>
                <w:lang w:val="en-US"/>
              </w:rPr>
            </w:pPr>
            <w:r>
              <w:rPr>
                <w:rFonts w:ascii="Leelawadee" w:hAnsi="Leelawadee" w:cs="Leelawadee"/>
                <w:lang w:val="en-GB"/>
              </w:rPr>
              <w:t>- H</w:t>
            </w:r>
            <w:r w:rsidR="0001516F" w:rsidRPr="0002554E">
              <w:rPr>
                <w:rFonts w:ascii="Leelawadee" w:hAnsi="Leelawadee" w:cs="Leelawadee"/>
                <w:lang w:val="en-GB"/>
              </w:rPr>
              <w:t xml:space="preserve">ART </w:t>
            </w:r>
          </w:p>
          <w:p w:rsidR="0001516F" w:rsidRPr="00C27F5D" w:rsidRDefault="000068D8">
            <w:pPr>
              <w:pStyle w:val="TabellenInhalt"/>
              <w:rPr>
                <w:rFonts w:ascii="Leelawadee" w:hAnsi="Leelawadee" w:cs="Leelawadee"/>
                <w:lang w:val="en-US"/>
              </w:rPr>
            </w:pPr>
            <w:r>
              <w:rPr>
                <w:rFonts w:ascii="Leelawadee" w:hAnsi="Leelawadee" w:cs="Leelawadee"/>
                <w:lang w:val="en-GB"/>
              </w:rPr>
              <w:t>- HANDEN</w:t>
            </w:r>
          </w:p>
          <w:p w:rsidR="0001516F" w:rsidRPr="00C27F5D" w:rsidRDefault="0001516F" w:rsidP="000068D8">
            <w:pPr>
              <w:pStyle w:val="TabellenInhalt"/>
              <w:rPr>
                <w:rFonts w:ascii="Leelawadee" w:hAnsi="Leelawadee" w:cs="Leelawadee"/>
                <w:lang w:val="en-US"/>
              </w:rPr>
            </w:pPr>
            <w:r w:rsidRPr="0002554E">
              <w:rPr>
                <w:rFonts w:ascii="Leelawadee" w:hAnsi="Leelawadee" w:cs="Leelawadee"/>
                <w:lang w:val="en-GB"/>
              </w:rPr>
              <w:t xml:space="preserve">- </w:t>
            </w:r>
            <w:r w:rsidR="000068D8">
              <w:rPr>
                <w:rFonts w:ascii="Leelawadee" w:hAnsi="Leelawadee" w:cs="Leelawadee"/>
                <w:lang w:val="en-GB"/>
              </w:rPr>
              <w:t>VOETEN</w:t>
            </w:r>
          </w:p>
        </w:tc>
        <w:tc>
          <w:tcPr>
            <w:tcW w:w="5783" w:type="dxa"/>
            <w:gridSpan w:val="5"/>
            <w:tcBorders>
              <w:left w:val="single" w:sz="1" w:space="0" w:color="000000"/>
              <w:bottom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p w:rsidR="0001516F" w:rsidRPr="00C27F5D" w:rsidRDefault="0001516F">
            <w:pPr>
              <w:pStyle w:val="TabellenInhalt"/>
              <w:snapToGrid w:val="0"/>
              <w:rPr>
                <w:rFonts w:ascii="Leelawadee" w:hAnsi="Leelawadee" w:cs="Leelawadee"/>
                <w:lang w:val="en-US"/>
              </w:rPr>
            </w:pPr>
          </w:p>
          <w:p w:rsidR="0001516F" w:rsidRPr="00C27F5D" w:rsidRDefault="0001516F">
            <w:pPr>
              <w:pStyle w:val="TabellenInhalt"/>
              <w:snapToGrid w:val="0"/>
              <w:rPr>
                <w:rFonts w:ascii="Leelawadee" w:hAnsi="Leelawadee" w:cs="Leelawadee"/>
                <w:lang w:val="en-US"/>
              </w:rPr>
            </w:pPr>
          </w:p>
          <w:p w:rsidR="0001516F" w:rsidRPr="00C27F5D" w:rsidRDefault="0001516F">
            <w:pPr>
              <w:pStyle w:val="TabellenInhalt"/>
              <w:snapToGrid w:val="0"/>
              <w:rPr>
                <w:rFonts w:ascii="Leelawadee" w:hAnsi="Leelawadee" w:cs="Leelawadee"/>
                <w:lang w:val="en-US"/>
              </w:rPr>
            </w:pPr>
          </w:p>
        </w:tc>
        <w:tc>
          <w:tcPr>
            <w:tcW w:w="2921" w:type="dxa"/>
            <w:tcBorders>
              <w:left w:val="single" w:sz="1" w:space="0" w:color="000000"/>
              <w:bottom w:val="single" w:sz="1" w:space="0" w:color="000000"/>
              <w:right w:val="single" w:sz="1" w:space="0" w:color="000000"/>
            </w:tcBorders>
            <w:shd w:val="clear" w:color="auto" w:fill="auto"/>
          </w:tcPr>
          <w:p w:rsidR="0001516F" w:rsidRPr="00C27F5D" w:rsidRDefault="0001516F">
            <w:pPr>
              <w:pStyle w:val="TabellenInhalt"/>
              <w:snapToGrid w:val="0"/>
              <w:rPr>
                <w:rFonts w:ascii="Leelawadee" w:hAnsi="Leelawadee" w:cs="Leelawadee"/>
                <w:lang w:val="en-US"/>
              </w:rPr>
            </w:pPr>
          </w:p>
        </w:tc>
      </w:tr>
    </w:tbl>
    <w:p w:rsidR="0001516F" w:rsidRPr="00C27F5D" w:rsidRDefault="00BE1527" w:rsidP="0068394A">
      <w:pPr>
        <w:rPr>
          <w:rFonts w:ascii="Leelawadee" w:hAnsi="Leelawadee" w:cs="Leelawadee"/>
        </w:rPr>
      </w:pPr>
      <w:r>
        <w:rPr>
          <w:noProof/>
          <w:lang w:val="nl-BE" w:eastAsia="nl-BE"/>
        </w:rPr>
        <w:lastRenderedPageBreak/>
        <w:drawing>
          <wp:anchor distT="0" distB="0" distL="114300" distR="114300" simplePos="0" relativeHeight="251658240" behindDoc="1" locked="0" layoutInCell="1" allowOverlap="1">
            <wp:simplePos x="0" y="0"/>
            <wp:positionH relativeFrom="column">
              <wp:posOffset>2845435</wp:posOffset>
            </wp:positionH>
            <wp:positionV relativeFrom="paragraph">
              <wp:posOffset>612140</wp:posOffset>
            </wp:positionV>
            <wp:extent cx="3508375" cy="2631440"/>
            <wp:effectExtent l="19050" t="0" r="73025" b="54610"/>
            <wp:wrapThrough wrapText="bothSides">
              <wp:wrapPolygon edited="0">
                <wp:start x="-117" y="0"/>
                <wp:lineTo x="0" y="22048"/>
                <wp:lineTo x="235" y="22048"/>
                <wp:lineTo x="22050" y="22048"/>
                <wp:lineTo x="22050" y="782"/>
                <wp:lineTo x="21698" y="0"/>
                <wp:lineTo x="-117" y="0"/>
              </wp:wrapPolygon>
            </wp:wrapThrough>
            <wp:docPr id="3" name="Afbeelding 3" descr="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07"/>
                    <pic:cNvPicPr>
                      <a:picLocks noChangeAspect="1" noChangeArrowheads="1"/>
                    </pic:cNvPicPr>
                  </pic:nvPicPr>
                  <pic:blipFill>
                    <a:blip r:embed="rId7" cstate="print"/>
                    <a:srcRect/>
                    <a:stretch>
                      <a:fillRect/>
                    </a:stretch>
                  </pic:blipFill>
                  <pic:spPr bwMode="auto">
                    <a:xfrm>
                      <a:off x="0" y="0"/>
                      <a:ext cx="3508375" cy="2631440"/>
                    </a:xfrm>
                    <a:prstGeom prst="rect">
                      <a:avLst/>
                    </a:prstGeom>
                    <a:noFill/>
                    <a:ln w="9525">
                      <a:noFill/>
                      <a:miter lim="800000"/>
                      <a:headEnd/>
                      <a:tailEnd/>
                    </a:ln>
                    <a:effectLst>
                      <a:outerShdw dist="107763" dir="2700000" algn="ctr" rotWithShape="0">
                        <a:srgbClr val="808080">
                          <a:alpha val="50000"/>
                        </a:srgbClr>
                      </a:outerShdw>
                    </a:effectLst>
                  </pic:spPr>
                </pic:pic>
              </a:graphicData>
            </a:graphic>
          </wp:anchor>
        </w:drawing>
      </w:r>
      <w:r>
        <w:rPr>
          <w:noProof/>
          <w:lang w:val="nl-BE" w:eastAsia="nl-BE"/>
        </w:rPr>
        <w:drawing>
          <wp:anchor distT="0" distB="0" distL="114300" distR="114300" simplePos="0" relativeHeight="251657216" behindDoc="1" locked="0" layoutInCell="1" allowOverlap="1">
            <wp:simplePos x="0" y="0"/>
            <wp:positionH relativeFrom="column">
              <wp:posOffset>95250</wp:posOffset>
            </wp:positionH>
            <wp:positionV relativeFrom="paragraph">
              <wp:posOffset>612140</wp:posOffset>
            </wp:positionV>
            <wp:extent cx="2300605" cy="3067050"/>
            <wp:effectExtent l="19050" t="0" r="80645" b="57150"/>
            <wp:wrapThrough wrapText="bothSides">
              <wp:wrapPolygon edited="0">
                <wp:start x="-179" y="0"/>
                <wp:lineTo x="-179" y="21466"/>
                <wp:lineTo x="358" y="22002"/>
                <wp:lineTo x="22357" y="22002"/>
                <wp:lineTo x="22357" y="671"/>
                <wp:lineTo x="21821" y="0"/>
                <wp:lineTo x="-179" y="0"/>
              </wp:wrapPolygon>
            </wp:wrapThrough>
            <wp:docPr id="2" name="Afbeelding 2" descr="IMG_20160923_114203-98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60923_114203-98976"/>
                    <pic:cNvPicPr>
                      <a:picLocks noChangeAspect="1" noChangeArrowheads="1"/>
                    </pic:cNvPicPr>
                  </pic:nvPicPr>
                  <pic:blipFill>
                    <a:blip r:embed="rId8" cstate="print"/>
                    <a:srcRect/>
                    <a:stretch>
                      <a:fillRect/>
                    </a:stretch>
                  </pic:blipFill>
                  <pic:spPr bwMode="auto">
                    <a:xfrm>
                      <a:off x="0" y="0"/>
                      <a:ext cx="2300605" cy="3067050"/>
                    </a:xfrm>
                    <a:prstGeom prst="rect">
                      <a:avLst/>
                    </a:prstGeom>
                    <a:noFill/>
                    <a:ln w="9525">
                      <a:noFill/>
                      <a:miter lim="800000"/>
                      <a:headEnd/>
                      <a:tailEnd/>
                    </a:ln>
                    <a:effectLst>
                      <a:outerShdw dist="107763" dir="2700000" algn="ctr" rotWithShape="0">
                        <a:srgbClr val="808080">
                          <a:alpha val="50000"/>
                        </a:srgbClr>
                      </a:outerShdw>
                    </a:effectLst>
                  </pic:spPr>
                </pic:pic>
              </a:graphicData>
            </a:graphic>
          </wp:anchor>
        </w:drawing>
      </w:r>
    </w:p>
    <w:sectPr w:rsidR="0001516F" w:rsidRPr="00C27F5D">
      <w:headerReference w:type="default" r:id="rId9"/>
      <w:footerReference w:type="default" r:id="rId10"/>
      <w:pgSz w:w="11906" w:h="16838"/>
      <w:pgMar w:top="709" w:right="567" w:bottom="992" w:left="1418" w:header="567" w:footer="567"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C1D" w:rsidRDefault="00067C1D">
      <w:r>
        <w:separator/>
      </w:r>
    </w:p>
  </w:endnote>
  <w:endnote w:type="continuationSeparator" w:id="0">
    <w:p w:rsidR="00067C1D" w:rsidRDefault="00067C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onsolas">
    <w:panose1 w:val="020B0609020204030204"/>
    <w:charset w:val="00"/>
    <w:family w:val="modern"/>
    <w:pitch w:val="fixed"/>
    <w:sig w:usb0="E00006FF" w:usb1="0000FCFF" w:usb2="00000001" w:usb3="00000000" w:csb0="0000019F" w:csb1="00000000"/>
  </w:font>
  <w:font w:name="Leelawadee">
    <w:altName w:val="Leelawadee UI"/>
    <w:charset w:val="00"/>
    <w:family w:val="swiss"/>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94A" w:rsidRDefault="00AC5F8D">
    <w:pPr>
      <w:pStyle w:val="Voettekst"/>
    </w:pPr>
    <w:r>
      <w:rPr>
        <w:noProof/>
        <w:lang w:eastAsia="de-DE"/>
      </w:rPr>
      <w:pict>
        <v:shapetype id="_x0000_t202" coordsize="21600,21600" o:spt="202" path="m,l,21600r21600,l21600,xe">
          <v:stroke joinstyle="miter"/>
          <v:path gradientshapeok="t" o:connecttype="rect"/>
        </v:shapetype>
        <v:shape id="_x0000_s2056" type="#_x0000_t202" style="position:absolute;margin-left:142.05pt;margin-top:-8.95pt;width:198.3pt;height:62.4pt;z-index:251659776;mso-width-percent:400;mso-height-percent:200;mso-width-percent:400;mso-height-percent:200;mso-width-relative:margin;mso-height-relative:margin" stroked="f">
          <v:textbox style="mso-fit-shape-to-text:t">
            <w:txbxContent>
              <w:p w:rsidR="00AC5F8D" w:rsidRPr="00023F0B" w:rsidRDefault="0002554E" w:rsidP="0002554E">
                <w:pPr>
                  <w:rPr>
                    <w:lang w:val="en-US"/>
                  </w:rPr>
                </w:pPr>
                <w:r w:rsidRPr="0002554E">
                  <w:rPr>
                    <w:sz w:val="16"/>
                    <w:szCs w:val="16"/>
                    <w:lang w:val="en-GB"/>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v:textbox>
        </v:shape>
      </w:pict>
    </w:r>
    <w:r w:rsidR="00BE1527">
      <w:rPr>
        <w:noProof/>
        <w:lang w:val="nl-BE" w:eastAsia="nl-BE"/>
      </w:rPr>
      <w:drawing>
        <wp:anchor distT="0" distB="0" distL="114300" distR="114300" simplePos="0" relativeHeight="251658752" behindDoc="1" locked="0" layoutInCell="1" allowOverlap="1">
          <wp:simplePos x="0" y="0"/>
          <wp:positionH relativeFrom="column">
            <wp:posOffset>1090295</wp:posOffset>
          </wp:positionH>
          <wp:positionV relativeFrom="paragraph">
            <wp:posOffset>67310</wp:posOffset>
          </wp:positionV>
          <wp:extent cx="528320" cy="192405"/>
          <wp:effectExtent l="19050" t="0" r="5080" b="0"/>
          <wp:wrapThrough wrapText="bothSides">
            <wp:wrapPolygon edited="0">
              <wp:start x="-779" y="0"/>
              <wp:lineTo x="-779" y="19248"/>
              <wp:lineTo x="21808" y="19248"/>
              <wp:lineTo x="21808" y="0"/>
              <wp:lineTo x="-779" y="0"/>
            </wp:wrapPolygon>
          </wp:wrapThrough>
          <wp:docPr id="7" name="Afbeelding 7" descr="ccby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cbync"/>
                  <pic:cNvPicPr>
                    <a:picLocks noChangeAspect="1" noChangeArrowheads="1"/>
                  </pic:cNvPicPr>
                </pic:nvPicPr>
                <pic:blipFill>
                  <a:blip r:embed="rId1"/>
                  <a:srcRect/>
                  <a:stretch>
                    <a:fillRect/>
                  </a:stretch>
                </pic:blipFill>
                <pic:spPr bwMode="auto">
                  <a:xfrm>
                    <a:off x="0" y="0"/>
                    <a:ext cx="528320" cy="192405"/>
                  </a:xfrm>
                  <a:prstGeom prst="rect">
                    <a:avLst/>
                  </a:prstGeom>
                  <a:noFill/>
                  <a:ln w="9525">
                    <a:noFill/>
                    <a:miter lim="800000"/>
                    <a:headEnd/>
                    <a:tailEnd/>
                  </a:ln>
                </pic:spPr>
              </pic:pic>
            </a:graphicData>
          </a:graphic>
        </wp:anchor>
      </w:drawing>
    </w:r>
    <w:r w:rsidR="00BE1527">
      <w:rPr>
        <w:noProof/>
        <w:lang w:val="nl-BE" w:eastAsia="nl-BE"/>
      </w:rPr>
      <w:drawing>
        <wp:anchor distT="0" distB="0" distL="114300" distR="114300" simplePos="0" relativeHeight="251657728" behindDoc="1" locked="0" layoutInCell="1" allowOverlap="1">
          <wp:simplePos x="0" y="0"/>
          <wp:positionH relativeFrom="column">
            <wp:posOffset>-767080</wp:posOffset>
          </wp:positionH>
          <wp:positionV relativeFrom="paragraph">
            <wp:posOffset>72390</wp:posOffset>
          </wp:positionV>
          <wp:extent cx="1778635" cy="504825"/>
          <wp:effectExtent l="19050" t="0" r="0" b="0"/>
          <wp:wrapThrough wrapText="bothSides">
            <wp:wrapPolygon edited="0">
              <wp:start x="-231" y="0"/>
              <wp:lineTo x="-231" y="21192"/>
              <wp:lineTo x="21515" y="21192"/>
              <wp:lineTo x="21515" y="0"/>
              <wp:lineTo x="-231" y="0"/>
            </wp:wrapPolygon>
          </wp:wrapThrough>
          <wp:docPr id="6" name="Afbeelding 6" descr="eu_flag_co_funded_pos_[rgb]_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u_flag_co_funded_pos_[rgb]_right"/>
                  <pic:cNvPicPr>
                    <a:picLocks noChangeAspect="1" noChangeArrowheads="1"/>
                  </pic:cNvPicPr>
                </pic:nvPicPr>
                <pic:blipFill>
                  <a:blip r:embed="rId2"/>
                  <a:srcRect/>
                  <a:stretch>
                    <a:fillRect/>
                  </a:stretch>
                </pic:blipFill>
                <pic:spPr bwMode="auto">
                  <a:xfrm>
                    <a:off x="0" y="0"/>
                    <a:ext cx="1778635" cy="504825"/>
                  </a:xfrm>
                  <a:prstGeom prst="rect">
                    <a:avLst/>
                  </a:prstGeom>
                  <a:noFill/>
                  <a:ln w="9525">
                    <a:noFill/>
                    <a:miter lim="800000"/>
                    <a:headEnd/>
                    <a:tailEnd/>
                  </a:ln>
                </pic:spPr>
              </pic:pic>
            </a:graphicData>
          </a:graphic>
        </wp:anchor>
      </w:drawing>
    </w:r>
    <w:r w:rsidR="0068394A">
      <w:rPr>
        <w:noProof/>
        <w:lang w:eastAsia="de-DE"/>
      </w:rPr>
      <w:pict>
        <v:shape id="_x0000_s2053" type="#_x0000_t202" style="position:absolute;margin-left:365.3pt;margin-top:.15pt;width:151.45pt;height:45.3pt;z-index:251656704;mso-position-horizontal-relative:text;mso-position-vertical-relative:text" stroked="f">
          <v:textbox>
            <w:txbxContent>
              <w:p w:rsidR="0068394A" w:rsidRPr="00D556B3" w:rsidRDefault="0002554E" w:rsidP="0002554E">
                <w:pPr>
                  <w:rPr>
                    <w:sz w:val="16"/>
                    <w:szCs w:val="16"/>
                    <w:lang w:val="en-US"/>
                  </w:rPr>
                </w:pPr>
                <w:r w:rsidRPr="0002554E">
                  <w:rPr>
                    <w:sz w:val="16"/>
                    <w:szCs w:val="16"/>
                    <w:lang w:val="en-GB"/>
                  </w:rPr>
                  <w:t>Project No: 2016-1-DE02-KA202-003312</w:t>
                </w:r>
              </w:p>
              <w:p w:rsidR="0068394A" w:rsidRPr="00D556B3" w:rsidRDefault="0068394A" w:rsidP="0068394A">
                <w:pPr>
                  <w:rPr>
                    <w:sz w:val="16"/>
                    <w:szCs w:val="16"/>
                    <w:lang w:val="en-US"/>
                  </w:rPr>
                </w:pPr>
              </w:p>
              <w:p w:rsidR="0068394A" w:rsidRPr="00090BD0" w:rsidRDefault="0002554E" w:rsidP="0002554E">
                <w:pPr>
                  <w:rPr>
                    <w:sz w:val="16"/>
                    <w:szCs w:val="16"/>
                    <w:lang w:val="en-US"/>
                  </w:rPr>
                </w:pPr>
                <w:r w:rsidRPr="0002554E">
                  <w:rPr>
                    <w:sz w:val="16"/>
                    <w:szCs w:val="16"/>
                    <w:lang w:val="en-GB"/>
                  </w:rPr>
                  <w:t>For Further Information see also:</w:t>
                </w:r>
              </w:p>
              <w:p w:rsidR="0068394A" w:rsidRPr="00090BD0" w:rsidRDefault="0068394A" w:rsidP="0068394A">
                <w:pPr>
                  <w:rPr>
                    <w:sz w:val="16"/>
                    <w:szCs w:val="16"/>
                    <w:lang w:val="en-US"/>
                  </w:rPr>
                </w:pPr>
                <w:hyperlink r:id="rId3" w:history="1">
                  <w:r w:rsidR="0002554E" w:rsidRPr="0002554E">
                    <w:rPr>
                      <w:rStyle w:val="Hyperlink"/>
                      <w:sz w:val="16"/>
                      <w:szCs w:val="16"/>
                      <w:lang w:val="en-GB"/>
                    </w:rPr>
                    <w:t>www.fastlane-project.eu</w:t>
                  </w:r>
                </w:hyperlink>
                <w:r w:rsidRPr="0002554E">
                  <w:rPr>
                    <w:sz w:val="16"/>
                    <w:szCs w:val="16"/>
                    <w:lang w:val="en-GB"/>
                  </w:rPr>
                  <w:t xml:space="preserve"> </w:t>
                </w:r>
              </w:p>
            </w:txbxContent>
          </v:textbox>
        </v:shape>
      </w:pict>
    </w:r>
  </w:p>
  <w:p w:rsidR="0068394A" w:rsidRDefault="0068394A">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C1D" w:rsidRDefault="00067C1D">
      <w:r>
        <w:separator/>
      </w:r>
    </w:p>
  </w:footnote>
  <w:footnote w:type="continuationSeparator" w:id="0">
    <w:p w:rsidR="00067C1D" w:rsidRDefault="00067C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16F" w:rsidRPr="00C27F5D" w:rsidRDefault="00BE1527" w:rsidP="0002554E">
    <w:pPr>
      <w:pStyle w:val="Kommentar"/>
      <w:widowControl/>
      <w:spacing w:before="0" w:after="0" w:line="200" w:lineRule="atLeast"/>
      <w:jc w:val="right"/>
      <w:rPr>
        <w:rFonts w:ascii="Leelawadee" w:hAnsi="Leelawadee" w:cs="Leelawadee"/>
      </w:rPr>
    </w:pPr>
    <w:r>
      <w:rPr>
        <w:rFonts w:ascii="Leelawadee" w:hAnsi="Leelawadee" w:cs="Leelawadee"/>
        <w:noProof/>
        <w:lang w:val="nl-BE" w:eastAsia="nl-BE"/>
      </w:rPr>
      <w:drawing>
        <wp:anchor distT="0" distB="0" distL="114300" distR="114300" simplePos="0" relativeHeight="251655680" behindDoc="1" locked="0" layoutInCell="1" allowOverlap="1">
          <wp:simplePos x="0" y="0"/>
          <wp:positionH relativeFrom="column">
            <wp:posOffset>-509905</wp:posOffset>
          </wp:positionH>
          <wp:positionV relativeFrom="paragraph">
            <wp:posOffset>-236220</wp:posOffset>
          </wp:positionV>
          <wp:extent cx="1352550" cy="657225"/>
          <wp:effectExtent l="0" t="0" r="0" b="0"/>
          <wp:wrapThrough wrapText="bothSides">
            <wp:wrapPolygon edited="0">
              <wp:start x="913" y="3130"/>
              <wp:lineTo x="1217" y="16904"/>
              <wp:lineTo x="20383" y="16904"/>
              <wp:lineTo x="20079" y="13774"/>
              <wp:lineTo x="20079" y="13148"/>
              <wp:lineTo x="20687" y="10643"/>
              <wp:lineTo x="20383" y="6261"/>
              <wp:lineTo x="19166" y="3130"/>
              <wp:lineTo x="913" y="3130"/>
            </wp:wrapPolygon>
          </wp:wrapThrough>
          <wp:docPr id="1" name="Afbeelding 1" descr="Fast Lan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st Lane logo"/>
                  <pic:cNvPicPr>
                    <a:picLocks noChangeAspect="1" noChangeArrowheads="1"/>
                  </pic:cNvPicPr>
                </pic:nvPicPr>
                <pic:blipFill>
                  <a:blip r:embed="rId1"/>
                  <a:srcRect/>
                  <a:stretch>
                    <a:fillRect/>
                  </a:stretch>
                </pic:blipFill>
                <pic:spPr bwMode="auto">
                  <a:xfrm>
                    <a:off x="0" y="0"/>
                    <a:ext cx="1352550" cy="657225"/>
                  </a:xfrm>
                  <a:prstGeom prst="rect">
                    <a:avLst/>
                  </a:prstGeom>
                  <a:noFill/>
                  <a:ln w="9525">
                    <a:noFill/>
                    <a:miter lim="800000"/>
                    <a:headEnd/>
                    <a:tailEnd/>
                  </a:ln>
                </pic:spPr>
              </pic:pic>
            </a:graphicData>
          </a:graphic>
        </wp:anchor>
      </w:drawing>
    </w:r>
    <w:r w:rsidR="0002554E" w:rsidRPr="0002554E">
      <w:rPr>
        <w:rFonts w:ascii="Leelawadee" w:hAnsi="Leelawadee" w:cs="Leelawadee"/>
        <w:bCs/>
        <w:szCs w:val="28"/>
        <w:lang w:val="en-GB"/>
      </w:rPr>
      <w:t>CREATIVE-ARTISTIC BIOGRAPHICAL WORK</w:t>
    </w:r>
  </w:p>
  <w:p w:rsidR="0001516F" w:rsidRDefault="0001516F">
    <w:pPr>
      <w:spacing w:line="360" w:lineRule="auto"/>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ahom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hideGrammaticalErrors/>
  <w:proofState w:spelling="clean"/>
  <w:stylePaneFormatFilter w:val="0000"/>
  <w:defaultTabStop w:val="708"/>
  <w:defaultTableStyle w:val="Standa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NzU0MDG1NDc3MzE3MzRX0lEKTi0uzszPAykwrAUAh9O2NSwAAAA="/>
  </w:docVars>
  <w:rsids>
    <w:rsidRoot w:val="00C4438D"/>
    <w:rsid w:val="000068D8"/>
    <w:rsid w:val="0001516F"/>
    <w:rsid w:val="00016615"/>
    <w:rsid w:val="0002554E"/>
    <w:rsid w:val="00051C5A"/>
    <w:rsid w:val="0006322F"/>
    <w:rsid w:val="00067C1D"/>
    <w:rsid w:val="00307B64"/>
    <w:rsid w:val="003124B5"/>
    <w:rsid w:val="004600DC"/>
    <w:rsid w:val="0049126E"/>
    <w:rsid w:val="004C39B1"/>
    <w:rsid w:val="004F13C9"/>
    <w:rsid w:val="004F5ACD"/>
    <w:rsid w:val="005B1234"/>
    <w:rsid w:val="005F03B3"/>
    <w:rsid w:val="0068394A"/>
    <w:rsid w:val="00687B57"/>
    <w:rsid w:val="006A0712"/>
    <w:rsid w:val="007B279B"/>
    <w:rsid w:val="00864B8F"/>
    <w:rsid w:val="008B71E7"/>
    <w:rsid w:val="009521F0"/>
    <w:rsid w:val="00954F6E"/>
    <w:rsid w:val="00A53AEB"/>
    <w:rsid w:val="00AC5F8D"/>
    <w:rsid w:val="00BD17A1"/>
    <w:rsid w:val="00BE1527"/>
    <w:rsid w:val="00C27F5D"/>
    <w:rsid w:val="00C4438D"/>
    <w:rsid w:val="00C75E83"/>
    <w:rsid w:val="00C91FB7"/>
    <w:rsid w:val="00D2439A"/>
    <w:rsid w:val="00E84294"/>
    <w:rsid w:val="00EF57C3"/>
    <w:rsid w:val="00F03090"/>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BE" w:eastAsia="nl-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suppressAutoHyphens/>
    </w:pPr>
    <w:rPr>
      <w:sz w:val="24"/>
      <w:szCs w:val="24"/>
      <w:lang w:val="de-DE" w:eastAsia="ar-SA"/>
    </w:rPr>
  </w:style>
  <w:style w:type="paragraph" w:styleId="Kop1">
    <w:name w:val="heading 1"/>
    <w:basedOn w:val="Standaard"/>
    <w:next w:val="Standaard"/>
    <w:qFormat/>
    <w:pPr>
      <w:keepNext/>
      <w:outlineLvl w:val="0"/>
    </w:pPr>
    <w:rPr>
      <w:rFonts w:ascii="Tahoma" w:hAnsi="Tahoma" w:cs="Tahoma"/>
      <w:i/>
      <w:sz w:val="36"/>
    </w:rPr>
  </w:style>
  <w:style w:type="paragraph" w:styleId="Kop2">
    <w:name w:val="heading 2"/>
    <w:basedOn w:val="Standaard"/>
    <w:next w:val="Standaard"/>
    <w:qFormat/>
    <w:pPr>
      <w:keepNext/>
      <w:jc w:val="center"/>
      <w:outlineLvl w:val="1"/>
    </w:pPr>
    <w:rPr>
      <w:rFonts w:ascii="Tahoma" w:hAnsi="Tahoma" w:cs="Tahoma"/>
      <w:i/>
      <w:color w:val="777777"/>
    </w:rPr>
  </w:style>
  <w:style w:type="paragraph" w:styleId="Kop3">
    <w:name w:val="heading 3"/>
    <w:basedOn w:val="Standaard"/>
    <w:next w:val="Standaard"/>
    <w:qFormat/>
    <w:pPr>
      <w:keepNext/>
      <w:widowControl w:val="0"/>
      <w:numPr>
        <w:ilvl w:val="2"/>
        <w:numId w:val="1"/>
      </w:numPr>
      <w:overflowPunct w:val="0"/>
      <w:autoSpaceDE w:val="0"/>
      <w:textAlignment w:val="baseline"/>
      <w:outlineLvl w:val="2"/>
    </w:pPr>
    <w:rPr>
      <w:szCs w:val="20"/>
      <w:lang w:val="en-US"/>
    </w:rPr>
  </w:style>
  <w:style w:type="paragraph" w:styleId="Kop4">
    <w:name w:val="heading 4"/>
    <w:basedOn w:val="Standaard"/>
    <w:next w:val="Standaard"/>
    <w:qFormat/>
    <w:pPr>
      <w:keepNext/>
      <w:widowControl w:val="0"/>
      <w:numPr>
        <w:ilvl w:val="3"/>
        <w:numId w:val="1"/>
      </w:numPr>
      <w:overflowPunct w:val="0"/>
      <w:autoSpaceDE w:val="0"/>
      <w:textAlignment w:val="baseline"/>
      <w:outlineLvl w:val="3"/>
    </w:pPr>
    <w:rPr>
      <w:rFonts w:ascii="Tahoma" w:hAnsi="Tahoma" w:cs="Tahoma"/>
      <w:b/>
      <w:szCs w:val="20"/>
      <w:lang w:val="en-US"/>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ahoma"/>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ahoma" w:hAnsi="Tahoma" w:cs="Tahoma"/>
      <w:bCs/>
      <w:sz w:val="22"/>
      <w:szCs w:val="22"/>
    </w:rPr>
  </w:style>
  <w:style w:type="character" w:customStyle="1" w:styleId="WW8Num3z1">
    <w:name w:val="WW8Num3z1"/>
  </w:style>
  <w:style w:type="character" w:customStyle="1" w:styleId="WW8Num4z0">
    <w:name w:val="WW8Num4z0"/>
    <w:rPr>
      <w:rFonts w:ascii="Symbol" w:hAnsi="Symbol" w:cs="OpenSymbol"/>
      <w:sz w:val="22"/>
      <w:lang w:val="de-DE"/>
    </w:rPr>
  </w:style>
  <w:style w:type="character" w:customStyle="1" w:styleId="WW8Num4z1">
    <w:name w:val="WW8Num4z1"/>
    <w:rPr>
      <w:rFonts w:ascii="OpenSymbol" w:hAnsi="OpenSymbol" w:cs="OpenSymbol"/>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0">
    <w:name w:val="WW8Num5z0"/>
    <w:rPr>
      <w:rFonts w:cs="Tahoma"/>
      <w:lang w:val="de-DE"/>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Absatz-Standardschriftart9">
    <w:name w:val="Absatz-Standardschriftart9"/>
  </w:style>
  <w:style w:type="character" w:customStyle="1" w:styleId="Absatz-Standardschriftart8">
    <w:name w:val="Absatz-Standardschriftart8"/>
  </w:style>
  <w:style w:type="character" w:customStyle="1" w:styleId="Absatz-Standardschriftart7">
    <w:name w:val="Absatz-Standardschriftart7"/>
  </w:style>
  <w:style w:type="character" w:customStyle="1" w:styleId="Absatz-Standardschriftart6">
    <w:name w:val="Absatz-Standardschriftart6"/>
  </w:style>
  <w:style w:type="character" w:customStyle="1" w:styleId="Absatz-Standardschriftart5">
    <w:name w:val="Absatz-Standardschriftart5"/>
  </w:style>
  <w:style w:type="character" w:customStyle="1" w:styleId="WW8Num6z0">
    <w:name w:val="WW8Num6z0"/>
    <w:rPr>
      <w:rFonts w:ascii="Wingdings" w:hAnsi="Wingdings" w:cs="OpenSymbol"/>
      <w:sz w:val="22"/>
      <w:lang w:val="de-DE"/>
    </w:rPr>
  </w:style>
  <w:style w:type="character" w:customStyle="1" w:styleId="Absatz-Standardschriftart4">
    <w:name w:val="Absatz-Standardschriftart4"/>
  </w:style>
  <w:style w:type="character" w:customStyle="1" w:styleId="Absatz-Standardschriftart3">
    <w:name w:val="Absatz-Standardschriftart3"/>
  </w:style>
  <w:style w:type="character" w:customStyle="1" w:styleId="Absatz-Standardschriftart2">
    <w:name w:val="Absatz-Standardschriftart2"/>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caps">
    <w:name w:val="caps"/>
    <w:basedOn w:val="Absatz-Standardschriftart3"/>
  </w:style>
  <w:style w:type="character" w:customStyle="1" w:styleId="Aufzhlungszeichen1">
    <w:name w:val="Aufzählungszeichen1"/>
    <w:rPr>
      <w:rFonts w:ascii="OpenSymbol" w:eastAsia="OpenSymbol" w:hAnsi="OpenSymbol" w:cs="OpenSymbol"/>
    </w:rPr>
  </w:style>
  <w:style w:type="character" w:customStyle="1" w:styleId="KopfzeileZchn">
    <w:name w:val="Kopfzeile Zchn"/>
    <w:rPr>
      <w:sz w:val="24"/>
      <w:szCs w:val="24"/>
    </w:rPr>
  </w:style>
  <w:style w:type="character" w:customStyle="1" w:styleId="Nummerierungszeichen">
    <w:name w:val="Nummerierungszeichen"/>
  </w:style>
  <w:style w:type="character" w:customStyle="1" w:styleId="SprechblasentextZchn">
    <w:name w:val="Sprechblasentext Zchn"/>
    <w:rPr>
      <w:rFonts w:ascii="Tahoma" w:hAnsi="Tahoma" w:cs="Tahoma"/>
      <w:sz w:val="16"/>
      <w:szCs w:val="16"/>
    </w:rPr>
  </w:style>
  <w:style w:type="character" w:customStyle="1" w:styleId="WW8Num6z1">
    <w:name w:val="WW8Num6z1"/>
    <w:rPr>
      <w:rFonts w:ascii="OpenSymbol" w:hAnsi="OpenSymbol" w:cs="OpenSymbol"/>
    </w:rPr>
  </w:style>
  <w:style w:type="character" w:customStyle="1" w:styleId="WW8Num7z0">
    <w:name w:val="WW8Num7z0"/>
    <w:rPr>
      <w:rFonts w:cs="Tahoma"/>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Aufzhlungszeichen2">
    <w:name w:val="Aufzählungszeichen2"/>
    <w:rPr>
      <w:rFonts w:ascii="OpenSymbol" w:eastAsia="OpenSymbol" w:hAnsi="OpenSymbol" w:cs="OpenSymbol"/>
    </w:rPr>
  </w:style>
  <w:style w:type="paragraph" w:customStyle="1" w:styleId="berschrift">
    <w:name w:val="Überschrift"/>
    <w:basedOn w:val="Standaard"/>
    <w:next w:val="Plattetekst"/>
    <w:pPr>
      <w:keepNext/>
      <w:spacing w:before="240" w:after="120"/>
    </w:pPr>
    <w:rPr>
      <w:rFonts w:ascii="Arial" w:eastAsia="Lucida Sans Unicode" w:hAnsi="Arial" w:cs="Mangal"/>
      <w:sz w:val="28"/>
      <w:szCs w:val="28"/>
    </w:rPr>
  </w:style>
  <w:style w:type="paragraph" w:styleId="Plattetekst">
    <w:name w:val="Body Text"/>
    <w:basedOn w:val="Standaard"/>
    <w:pPr>
      <w:widowControl w:val="0"/>
      <w:overflowPunct w:val="0"/>
      <w:autoSpaceDE w:val="0"/>
      <w:spacing w:line="360" w:lineRule="auto"/>
      <w:textAlignment w:val="baseline"/>
    </w:pPr>
    <w:rPr>
      <w:szCs w:val="20"/>
      <w:lang w:val="en-US"/>
    </w:rPr>
  </w:style>
  <w:style w:type="paragraph" w:styleId="Lijst">
    <w:name w:val="List"/>
    <w:basedOn w:val="Plattetekst"/>
    <w:rPr>
      <w:rFonts w:cs="Mangal"/>
    </w:rPr>
  </w:style>
  <w:style w:type="paragraph" w:customStyle="1" w:styleId="Beschriftung3">
    <w:name w:val="Beschriftung3"/>
    <w:basedOn w:val="Standaard"/>
    <w:pPr>
      <w:suppressLineNumbers/>
      <w:spacing w:before="120" w:after="120"/>
    </w:pPr>
    <w:rPr>
      <w:rFonts w:cs="Mangal"/>
      <w:i/>
      <w:iCs/>
    </w:rPr>
  </w:style>
  <w:style w:type="paragraph" w:customStyle="1" w:styleId="Verzeichnis">
    <w:name w:val="Verzeichnis"/>
    <w:basedOn w:val="Standaard"/>
    <w:pPr>
      <w:suppressLineNumbers/>
    </w:pPr>
    <w:rPr>
      <w:rFonts w:cs="Mangal"/>
    </w:rPr>
  </w:style>
  <w:style w:type="paragraph" w:customStyle="1" w:styleId="Beschriftung2">
    <w:name w:val="Beschriftung2"/>
    <w:basedOn w:val="Standaard"/>
    <w:pPr>
      <w:suppressLineNumbers/>
      <w:spacing w:before="120" w:after="120"/>
    </w:pPr>
    <w:rPr>
      <w:rFonts w:cs="Mangal"/>
      <w:i/>
      <w:iCs/>
    </w:rPr>
  </w:style>
  <w:style w:type="paragraph" w:customStyle="1" w:styleId="Beschriftung1">
    <w:name w:val="Beschriftung1"/>
    <w:basedOn w:val="Standaard"/>
    <w:pPr>
      <w:suppressLineNumbers/>
      <w:spacing w:before="120" w:after="120"/>
    </w:pPr>
    <w:rPr>
      <w:rFonts w:cs="Mangal"/>
      <w:i/>
      <w:iCs/>
    </w:rPr>
  </w:style>
  <w:style w:type="paragraph" w:styleId="Koptekst">
    <w:name w:val="header"/>
    <w:basedOn w:val="Standaard"/>
    <w:pPr>
      <w:tabs>
        <w:tab w:val="center" w:pos="4536"/>
        <w:tab w:val="right" w:pos="9072"/>
      </w:tabs>
    </w:pPr>
  </w:style>
  <w:style w:type="paragraph" w:styleId="Voettekst">
    <w:name w:val="footer"/>
    <w:basedOn w:val="Standaard"/>
    <w:link w:val="VoettekstChar"/>
    <w:uiPriority w:val="99"/>
    <w:pPr>
      <w:tabs>
        <w:tab w:val="center" w:pos="4536"/>
        <w:tab w:val="right" w:pos="9072"/>
      </w:tabs>
    </w:pPr>
  </w:style>
  <w:style w:type="paragraph" w:customStyle="1" w:styleId="Kommentar">
    <w:name w:val="Kommentar"/>
    <w:basedOn w:val="Standaard"/>
    <w:next w:val="Standaard"/>
    <w:pPr>
      <w:widowControl w:val="0"/>
      <w:overflowPunct w:val="0"/>
      <w:autoSpaceDE w:val="0"/>
      <w:spacing w:before="240" w:after="120"/>
      <w:textAlignment w:val="baseline"/>
    </w:pPr>
    <w:rPr>
      <w:rFonts w:ascii="Arial" w:hAnsi="Arial" w:cs="Arial"/>
      <w:b/>
      <w:sz w:val="28"/>
      <w:szCs w:val="20"/>
      <w:lang w:val="en-US"/>
    </w:rPr>
  </w:style>
  <w:style w:type="paragraph" w:customStyle="1" w:styleId="Textkrper31">
    <w:name w:val="Textkörper 31"/>
    <w:basedOn w:val="Standaard"/>
    <w:pPr>
      <w:overflowPunct w:val="0"/>
      <w:autoSpaceDE w:val="0"/>
      <w:spacing w:line="360" w:lineRule="auto"/>
      <w:textAlignment w:val="baseline"/>
    </w:pPr>
    <w:rPr>
      <w:rFonts w:ascii="Tahoma" w:hAnsi="Tahoma" w:cs="Tahoma"/>
      <w:sz w:val="22"/>
      <w:szCs w:val="20"/>
    </w:rPr>
  </w:style>
  <w:style w:type="paragraph" w:styleId="Voetnoottekst">
    <w:name w:val="footnote text"/>
    <w:basedOn w:val="Standaard"/>
    <w:pPr>
      <w:widowControl w:val="0"/>
      <w:overflowPunct w:val="0"/>
      <w:autoSpaceDE w:val="0"/>
      <w:spacing w:after="240"/>
      <w:textAlignment w:val="baseline"/>
    </w:pPr>
    <w:rPr>
      <w:sz w:val="20"/>
      <w:szCs w:val="20"/>
      <w:lang w:val="en-US"/>
    </w:rPr>
  </w:style>
  <w:style w:type="paragraph" w:customStyle="1" w:styleId="Rahmeninhalt">
    <w:name w:val="Rahmeninhalt"/>
    <w:basedOn w:val="Plattetekst"/>
  </w:style>
  <w:style w:type="paragraph" w:styleId="Titel">
    <w:name w:val="Title"/>
    <w:basedOn w:val="Standaard"/>
    <w:next w:val="Subtitel"/>
    <w:qFormat/>
    <w:pPr>
      <w:jc w:val="center"/>
    </w:pPr>
    <w:rPr>
      <w:rFonts w:ascii="Tahoma" w:hAnsi="Tahoma" w:cs="Tahoma"/>
      <w:b/>
      <w:sz w:val="40"/>
    </w:rPr>
  </w:style>
  <w:style w:type="paragraph" w:styleId="Subtitel">
    <w:name w:val="Subtitle"/>
    <w:basedOn w:val="Standaard"/>
    <w:next w:val="Plattetekst"/>
    <w:qFormat/>
    <w:pPr>
      <w:jc w:val="center"/>
    </w:pPr>
    <w:rPr>
      <w:rFonts w:ascii="Tahoma" w:hAnsi="Tahoma" w:cs="Tahoma"/>
      <w:sz w:val="36"/>
    </w:rPr>
  </w:style>
  <w:style w:type="paragraph" w:styleId="Ballontekst">
    <w:name w:val="Balloon Text"/>
    <w:basedOn w:val="Standaard"/>
    <w:rPr>
      <w:rFonts w:ascii="Tahoma" w:hAnsi="Tahoma" w:cs="Tahoma"/>
      <w:sz w:val="16"/>
      <w:szCs w:val="16"/>
    </w:rPr>
  </w:style>
  <w:style w:type="paragraph" w:customStyle="1" w:styleId="CommentText">
    <w:name w:val="Comment Text"/>
    <w:basedOn w:val="Standaard"/>
    <w:rPr>
      <w:sz w:val="20"/>
      <w:szCs w:val="20"/>
    </w:rPr>
  </w:style>
  <w:style w:type="paragraph" w:customStyle="1" w:styleId="TabellenInhalt">
    <w:name w:val="Tabellen Inhalt"/>
    <w:basedOn w:val="Standaard"/>
    <w:pPr>
      <w:suppressLineNumbers/>
    </w:pPr>
  </w:style>
  <w:style w:type="character" w:customStyle="1" w:styleId="VoettekstChar">
    <w:name w:val="Voettekst Char"/>
    <w:link w:val="Voettekst"/>
    <w:uiPriority w:val="99"/>
    <w:rsid w:val="00C27F5D"/>
    <w:rPr>
      <w:sz w:val="24"/>
      <w:szCs w:val="24"/>
      <w:lang w:eastAsia="ar-SA"/>
    </w:rPr>
  </w:style>
  <w:style w:type="character" w:styleId="Hyperlink">
    <w:name w:val="Hyperlink"/>
    <w:uiPriority w:val="99"/>
    <w:unhideWhenUsed/>
    <w:rsid w:val="00C27F5D"/>
    <w:rPr>
      <w:color w:val="0563C1"/>
      <w:u w:val="single"/>
    </w:rPr>
  </w:style>
  <w:style w:type="paragraph" w:styleId="HTML-voorafopgemaakt">
    <w:name w:val="HTML Preformatted"/>
    <w:basedOn w:val="Standaard"/>
    <w:link w:val="HTML-voorafopgemaaktChar"/>
    <w:uiPriority w:val="99"/>
    <w:semiHidden/>
    <w:unhideWhenUsed/>
    <w:rsid w:val="00A53AEB"/>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A53AEB"/>
    <w:rPr>
      <w:rFonts w:ascii="Consolas" w:hAnsi="Consolas"/>
      <w:lang w:val="de-DE" w:eastAsia="ar-SA"/>
    </w:rPr>
  </w:style>
  <w:style w:type="paragraph" w:styleId="Lijstalinea">
    <w:name w:val="List Paragraph"/>
    <w:basedOn w:val="Standaard"/>
    <w:uiPriority w:val="34"/>
    <w:qFormat/>
    <w:rsid w:val="00051C5A"/>
    <w:pPr>
      <w:ind w:left="720"/>
      <w:contextualSpacing/>
    </w:pPr>
  </w:style>
</w:styles>
</file>

<file path=word/webSettings.xml><?xml version="1.0" encoding="utf-8"?>
<w:webSettings xmlns:r="http://schemas.openxmlformats.org/officeDocument/2006/relationships" xmlns:w="http://schemas.openxmlformats.org/wordprocessingml/2006/main">
  <w:divs>
    <w:div w:id="101459103">
      <w:bodyDiv w:val="1"/>
      <w:marLeft w:val="0"/>
      <w:marRight w:val="0"/>
      <w:marTop w:val="0"/>
      <w:marBottom w:val="0"/>
      <w:divBdr>
        <w:top w:val="none" w:sz="0" w:space="0" w:color="auto"/>
        <w:left w:val="none" w:sz="0" w:space="0" w:color="auto"/>
        <w:bottom w:val="none" w:sz="0" w:space="0" w:color="auto"/>
        <w:right w:val="none" w:sz="0" w:space="0" w:color="auto"/>
      </w:divBdr>
    </w:div>
    <w:div w:id="161705593">
      <w:bodyDiv w:val="1"/>
      <w:marLeft w:val="0"/>
      <w:marRight w:val="0"/>
      <w:marTop w:val="0"/>
      <w:marBottom w:val="0"/>
      <w:divBdr>
        <w:top w:val="none" w:sz="0" w:space="0" w:color="auto"/>
        <w:left w:val="none" w:sz="0" w:space="0" w:color="auto"/>
        <w:bottom w:val="none" w:sz="0" w:space="0" w:color="auto"/>
        <w:right w:val="none" w:sz="0" w:space="0" w:color="auto"/>
      </w:divBdr>
    </w:div>
    <w:div w:id="394934587">
      <w:bodyDiv w:val="1"/>
      <w:marLeft w:val="0"/>
      <w:marRight w:val="0"/>
      <w:marTop w:val="0"/>
      <w:marBottom w:val="0"/>
      <w:divBdr>
        <w:top w:val="none" w:sz="0" w:space="0" w:color="auto"/>
        <w:left w:val="none" w:sz="0" w:space="0" w:color="auto"/>
        <w:bottom w:val="none" w:sz="0" w:space="0" w:color="auto"/>
        <w:right w:val="none" w:sz="0" w:space="0" w:color="auto"/>
      </w:divBdr>
    </w:div>
    <w:div w:id="438180383">
      <w:bodyDiv w:val="1"/>
      <w:marLeft w:val="0"/>
      <w:marRight w:val="0"/>
      <w:marTop w:val="0"/>
      <w:marBottom w:val="0"/>
      <w:divBdr>
        <w:top w:val="none" w:sz="0" w:space="0" w:color="auto"/>
        <w:left w:val="none" w:sz="0" w:space="0" w:color="auto"/>
        <w:bottom w:val="none" w:sz="0" w:space="0" w:color="auto"/>
        <w:right w:val="none" w:sz="0" w:space="0" w:color="auto"/>
      </w:divBdr>
    </w:div>
    <w:div w:id="452018095">
      <w:bodyDiv w:val="1"/>
      <w:marLeft w:val="0"/>
      <w:marRight w:val="0"/>
      <w:marTop w:val="0"/>
      <w:marBottom w:val="0"/>
      <w:divBdr>
        <w:top w:val="none" w:sz="0" w:space="0" w:color="auto"/>
        <w:left w:val="none" w:sz="0" w:space="0" w:color="auto"/>
        <w:bottom w:val="none" w:sz="0" w:space="0" w:color="auto"/>
        <w:right w:val="none" w:sz="0" w:space="0" w:color="auto"/>
      </w:divBdr>
    </w:div>
    <w:div w:id="558976448">
      <w:bodyDiv w:val="1"/>
      <w:marLeft w:val="0"/>
      <w:marRight w:val="0"/>
      <w:marTop w:val="0"/>
      <w:marBottom w:val="0"/>
      <w:divBdr>
        <w:top w:val="none" w:sz="0" w:space="0" w:color="auto"/>
        <w:left w:val="none" w:sz="0" w:space="0" w:color="auto"/>
        <w:bottom w:val="none" w:sz="0" w:space="0" w:color="auto"/>
        <w:right w:val="none" w:sz="0" w:space="0" w:color="auto"/>
      </w:divBdr>
    </w:div>
    <w:div w:id="583076564">
      <w:bodyDiv w:val="1"/>
      <w:marLeft w:val="0"/>
      <w:marRight w:val="0"/>
      <w:marTop w:val="0"/>
      <w:marBottom w:val="0"/>
      <w:divBdr>
        <w:top w:val="none" w:sz="0" w:space="0" w:color="auto"/>
        <w:left w:val="none" w:sz="0" w:space="0" w:color="auto"/>
        <w:bottom w:val="none" w:sz="0" w:space="0" w:color="auto"/>
        <w:right w:val="none" w:sz="0" w:space="0" w:color="auto"/>
      </w:divBdr>
    </w:div>
    <w:div w:id="659582798">
      <w:bodyDiv w:val="1"/>
      <w:marLeft w:val="0"/>
      <w:marRight w:val="0"/>
      <w:marTop w:val="0"/>
      <w:marBottom w:val="0"/>
      <w:divBdr>
        <w:top w:val="none" w:sz="0" w:space="0" w:color="auto"/>
        <w:left w:val="none" w:sz="0" w:space="0" w:color="auto"/>
        <w:bottom w:val="none" w:sz="0" w:space="0" w:color="auto"/>
        <w:right w:val="none" w:sz="0" w:space="0" w:color="auto"/>
      </w:divBdr>
    </w:div>
    <w:div w:id="766002266">
      <w:bodyDiv w:val="1"/>
      <w:marLeft w:val="0"/>
      <w:marRight w:val="0"/>
      <w:marTop w:val="0"/>
      <w:marBottom w:val="0"/>
      <w:divBdr>
        <w:top w:val="none" w:sz="0" w:space="0" w:color="auto"/>
        <w:left w:val="none" w:sz="0" w:space="0" w:color="auto"/>
        <w:bottom w:val="none" w:sz="0" w:space="0" w:color="auto"/>
        <w:right w:val="none" w:sz="0" w:space="0" w:color="auto"/>
      </w:divBdr>
    </w:div>
    <w:div w:id="770131215">
      <w:bodyDiv w:val="1"/>
      <w:marLeft w:val="0"/>
      <w:marRight w:val="0"/>
      <w:marTop w:val="0"/>
      <w:marBottom w:val="0"/>
      <w:divBdr>
        <w:top w:val="none" w:sz="0" w:space="0" w:color="auto"/>
        <w:left w:val="none" w:sz="0" w:space="0" w:color="auto"/>
        <w:bottom w:val="none" w:sz="0" w:space="0" w:color="auto"/>
        <w:right w:val="none" w:sz="0" w:space="0" w:color="auto"/>
      </w:divBdr>
    </w:div>
    <w:div w:id="798689595">
      <w:bodyDiv w:val="1"/>
      <w:marLeft w:val="0"/>
      <w:marRight w:val="0"/>
      <w:marTop w:val="0"/>
      <w:marBottom w:val="0"/>
      <w:divBdr>
        <w:top w:val="none" w:sz="0" w:space="0" w:color="auto"/>
        <w:left w:val="none" w:sz="0" w:space="0" w:color="auto"/>
        <w:bottom w:val="none" w:sz="0" w:space="0" w:color="auto"/>
        <w:right w:val="none" w:sz="0" w:space="0" w:color="auto"/>
      </w:divBdr>
    </w:div>
    <w:div w:id="862790705">
      <w:bodyDiv w:val="1"/>
      <w:marLeft w:val="0"/>
      <w:marRight w:val="0"/>
      <w:marTop w:val="0"/>
      <w:marBottom w:val="0"/>
      <w:divBdr>
        <w:top w:val="none" w:sz="0" w:space="0" w:color="auto"/>
        <w:left w:val="none" w:sz="0" w:space="0" w:color="auto"/>
        <w:bottom w:val="none" w:sz="0" w:space="0" w:color="auto"/>
        <w:right w:val="none" w:sz="0" w:space="0" w:color="auto"/>
      </w:divBdr>
    </w:div>
    <w:div w:id="1009212834">
      <w:bodyDiv w:val="1"/>
      <w:marLeft w:val="0"/>
      <w:marRight w:val="0"/>
      <w:marTop w:val="0"/>
      <w:marBottom w:val="0"/>
      <w:divBdr>
        <w:top w:val="none" w:sz="0" w:space="0" w:color="auto"/>
        <w:left w:val="none" w:sz="0" w:space="0" w:color="auto"/>
        <w:bottom w:val="none" w:sz="0" w:space="0" w:color="auto"/>
        <w:right w:val="none" w:sz="0" w:space="0" w:color="auto"/>
      </w:divBdr>
    </w:div>
    <w:div w:id="1081297371">
      <w:bodyDiv w:val="1"/>
      <w:marLeft w:val="0"/>
      <w:marRight w:val="0"/>
      <w:marTop w:val="0"/>
      <w:marBottom w:val="0"/>
      <w:divBdr>
        <w:top w:val="none" w:sz="0" w:space="0" w:color="auto"/>
        <w:left w:val="none" w:sz="0" w:space="0" w:color="auto"/>
        <w:bottom w:val="none" w:sz="0" w:space="0" w:color="auto"/>
        <w:right w:val="none" w:sz="0" w:space="0" w:color="auto"/>
      </w:divBdr>
    </w:div>
    <w:div w:id="1474710837">
      <w:bodyDiv w:val="1"/>
      <w:marLeft w:val="0"/>
      <w:marRight w:val="0"/>
      <w:marTop w:val="0"/>
      <w:marBottom w:val="0"/>
      <w:divBdr>
        <w:top w:val="none" w:sz="0" w:space="0" w:color="auto"/>
        <w:left w:val="none" w:sz="0" w:space="0" w:color="auto"/>
        <w:bottom w:val="none" w:sz="0" w:space="0" w:color="auto"/>
        <w:right w:val="none" w:sz="0" w:space="0" w:color="auto"/>
      </w:divBdr>
    </w:div>
    <w:div w:id="1572500869">
      <w:bodyDiv w:val="1"/>
      <w:marLeft w:val="0"/>
      <w:marRight w:val="0"/>
      <w:marTop w:val="0"/>
      <w:marBottom w:val="0"/>
      <w:divBdr>
        <w:top w:val="none" w:sz="0" w:space="0" w:color="auto"/>
        <w:left w:val="none" w:sz="0" w:space="0" w:color="auto"/>
        <w:bottom w:val="none" w:sz="0" w:space="0" w:color="auto"/>
        <w:right w:val="none" w:sz="0" w:space="0" w:color="auto"/>
      </w:divBdr>
    </w:div>
    <w:div w:id="1630091376">
      <w:bodyDiv w:val="1"/>
      <w:marLeft w:val="0"/>
      <w:marRight w:val="0"/>
      <w:marTop w:val="0"/>
      <w:marBottom w:val="0"/>
      <w:divBdr>
        <w:top w:val="none" w:sz="0" w:space="0" w:color="auto"/>
        <w:left w:val="none" w:sz="0" w:space="0" w:color="auto"/>
        <w:bottom w:val="none" w:sz="0" w:space="0" w:color="auto"/>
        <w:right w:val="none" w:sz="0" w:space="0" w:color="auto"/>
      </w:divBdr>
    </w:div>
    <w:div w:id="1650941754">
      <w:bodyDiv w:val="1"/>
      <w:marLeft w:val="0"/>
      <w:marRight w:val="0"/>
      <w:marTop w:val="0"/>
      <w:marBottom w:val="0"/>
      <w:divBdr>
        <w:top w:val="none" w:sz="0" w:space="0" w:color="auto"/>
        <w:left w:val="none" w:sz="0" w:space="0" w:color="auto"/>
        <w:bottom w:val="none" w:sz="0" w:space="0" w:color="auto"/>
        <w:right w:val="none" w:sz="0" w:space="0" w:color="auto"/>
      </w:divBdr>
    </w:div>
    <w:div w:id="1665623674">
      <w:bodyDiv w:val="1"/>
      <w:marLeft w:val="0"/>
      <w:marRight w:val="0"/>
      <w:marTop w:val="0"/>
      <w:marBottom w:val="0"/>
      <w:divBdr>
        <w:top w:val="none" w:sz="0" w:space="0" w:color="auto"/>
        <w:left w:val="none" w:sz="0" w:space="0" w:color="auto"/>
        <w:bottom w:val="none" w:sz="0" w:space="0" w:color="auto"/>
        <w:right w:val="none" w:sz="0" w:space="0" w:color="auto"/>
      </w:divBdr>
    </w:div>
    <w:div w:id="1908374611">
      <w:bodyDiv w:val="1"/>
      <w:marLeft w:val="0"/>
      <w:marRight w:val="0"/>
      <w:marTop w:val="0"/>
      <w:marBottom w:val="0"/>
      <w:divBdr>
        <w:top w:val="none" w:sz="0" w:space="0" w:color="auto"/>
        <w:left w:val="none" w:sz="0" w:space="0" w:color="auto"/>
        <w:bottom w:val="none" w:sz="0" w:space="0" w:color="auto"/>
        <w:right w:val="none" w:sz="0" w:space="0" w:color="auto"/>
      </w:divBdr>
    </w:div>
    <w:div w:id="2013219479">
      <w:bodyDiv w:val="1"/>
      <w:marLeft w:val="0"/>
      <w:marRight w:val="0"/>
      <w:marTop w:val="0"/>
      <w:marBottom w:val="0"/>
      <w:divBdr>
        <w:top w:val="none" w:sz="0" w:space="0" w:color="auto"/>
        <w:left w:val="none" w:sz="0" w:space="0" w:color="auto"/>
        <w:bottom w:val="none" w:sz="0" w:space="0" w:color="auto"/>
        <w:right w:val="none" w:sz="0" w:space="0" w:color="auto"/>
      </w:divBdr>
    </w:div>
    <w:div w:id="210167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fastlane-project.eu" TargetMode="External"/><Relationship Id="rId2" Type="http://schemas.openxmlformats.org/officeDocument/2006/relationships/image" Target="media/image5.jpe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7</Pages>
  <Words>973</Words>
  <Characters>5357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Sabine Gemba, Hunscheidtstraße 130, 44789 BOCHUM, mobil: 0157-74298351, email: sgemba@gmx</vt:lpstr>
    </vt:vector>
  </TitlesOfParts>
  <Company>Microsoft</Company>
  <LinksUpToDate>false</LinksUpToDate>
  <CharactersWithSpaces>6318</CharactersWithSpaces>
  <SharedDoc>false</SharedDoc>
  <HLinks>
    <vt:vector size="6" baseType="variant">
      <vt:variant>
        <vt:i4>3211306</vt:i4>
      </vt:variant>
      <vt:variant>
        <vt:i4>0</vt:i4>
      </vt:variant>
      <vt:variant>
        <vt:i4>0</vt:i4>
      </vt:variant>
      <vt:variant>
        <vt:i4>5</vt:i4>
      </vt:variant>
      <vt:variant>
        <vt:lpwstr>http://www.fastlane-project.eu/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Sabine Gemba, Hunscheidtstraße 130, 44789 BOCHUM, mobil: 0157-74298351, email: sgemba@gmx</dc:title>
  <dc:creator>Holger Gemba</dc:creator>
  <cp:lastModifiedBy>Sammy Kolijn</cp:lastModifiedBy>
  <cp:revision>11</cp:revision>
  <cp:lastPrinted>2018-05-29T16:35:00Z</cp:lastPrinted>
  <dcterms:created xsi:type="dcterms:W3CDTF">2018-07-13T08:50:00Z</dcterms:created>
  <dcterms:modified xsi:type="dcterms:W3CDTF">2018-07-13T10:21:00Z</dcterms:modified>
</cp:coreProperties>
</file>